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690FA" w14:textId="77777777" w:rsidR="00491DE7" w:rsidRDefault="00491DE7" w:rsidP="00491DE7">
      <w:pPr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BD289F">
        <w:rPr>
          <w:rFonts w:ascii="Times New Roman" w:hAnsi="Times New Roman"/>
          <w:i/>
          <w:color w:val="000000" w:themeColor="text1"/>
          <w:sz w:val="20"/>
        </w:rPr>
        <w:t>Письмо оформляется на официальном бланке компании-экспонента</w:t>
      </w:r>
    </w:p>
    <w:p w14:paraId="77A4BFD4" w14:textId="77777777" w:rsidR="00491DE7" w:rsidRPr="00BD289F" w:rsidRDefault="00491DE7" w:rsidP="00491DE7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06600F58" w14:textId="2F1D2289" w:rsidR="00491DE7" w:rsidRPr="00BD289F" w:rsidRDefault="00491DE7" w:rsidP="00491DE7">
      <w:pPr>
        <w:rPr>
          <w:rFonts w:ascii="Times New Roman" w:hAnsi="Times New Roman"/>
          <w:b/>
          <w:color w:val="FF0000"/>
        </w:rPr>
      </w:pPr>
      <w:r w:rsidRPr="00BD289F">
        <w:rPr>
          <w:rFonts w:ascii="Times New Roman" w:hAnsi="Times New Roman"/>
          <w:b/>
          <w:color w:val="FF0000"/>
        </w:rPr>
        <w:t xml:space="preserve">Форма </w:t>
      </w:r>
      <w:r>
        <w:rPr>
          <w:rFonts w:ascii="Times New Roman" w:hAnsi="Times New Roman"/>
          <w:b/>
          <w:color w:val="FF0000"/>
        </w:rPr>
        <w:t>1</w:t>
      </w:r>
    </w:p>
    <w:p w14:paraId="2E396907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B7F0503" w14:textId="77777777" w:rsidR="00491DE7" w:rsidRPr="008A51F1" w:rsidRDefault="00491DE7" w:rsidP="00491DE7">
      <w:pPr>
        <w:jc w:val="center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b/>
          <w:sz w:val="20"/>
        </w:rPr>
        <w:t>ПИСЬМО О ПРИВЛЕЧЕНИИ К СТРОИТЕЛЬСТВУ СТЕНДА ФИРМЫ-ЗАСТРОЙЩИКА</w:t>
      </w:r>
    </w:p>
    <w:p w14:paraId="02F02B4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52B8AE30" w14:textId="77777777" w:rsidR="00491DE7" w:rsidRPr="003D5B57" w:rsidRDefault="00491DE7" w:rsidP="00491DE7">
      <w:pPr>
        <w:tabs>
          <w:tab w:val="left" w:pos="7291"/>
        </w:tabs>
        <w:spacing w:before="60"/>
        <w:jc w:val="both"/>
        <w:rPr>
          <w:rFonts w:ascii="Times New Roman" w:hAnsi="Times New Roman"/>
          <w:color w:val="000000"/>
          <w:sz w:val="20"/>
          <w:szCs w:val="24"/>
        </w:rPr>
      </w:pPr>
      <w:r w:rsidRPr="003D5B57">
        <w:rPr>
          <w:rFonts w:ascii="Times New Roman" w:hAnsi="Times New Roman"/>
          <w:color w:val="000000"/>
          <w:sz w:val="20"/>
          <w:szCs w:val="24"/>
        </w:rPr>
        <w:t xml:space="preserve">г. Москва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4"/>
        </w:rPr>
        <w:t xml:space="preserve">                                 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 </w:t>
      </w:r>
      <w:proofErr w:type="gramStart"/>
      <w:r w:rsidRPr="003D5B57">
        <w:rPr>
          <w:rFonts w:ascii="Times New Roman" w:hAnsi="Times New Roman"/>
          <w:color w:val="000000"/>
          <w:sz w:val="20"/>
          <w:szCs w:val="24"/>
        </w:rPr>
        <w:t xml:space="preserve">   </w:t>
      </w:r>
      <w:r>
        <w:rPr>
          <w:rFonts w:ascii="Times New Roman" w:hAnsi="Times New Roman"/>
          <w:color w:val="000000"/>
          <w:sz w:val="20"/>
          <w:szCs w:val="24"/>
        </w:rPr>
        <w:t>«</w:t>
      </w:r>
      <w:proofErr w:type="gramEnd"/>
      <w:r w:rsidRPr="003D5B57">
        <w:rPr>
          <w:rFonts w:ascii="Times New Roman" w:hAnsi="Times New Roman"/>
          <w:color w:val="000000"/>
          <w:sz w:val="20"/>
          <w:szCs w:val="24"/>
        </w:rPr>
        <w:t>____</w:t>
      </w:r>
      <w:r>
        <w:rPr>
          <w:rFonts w:ascii="Times New Roman" w:hAnsi="Times New Roman"/>
          <w:color w:val="000000"/>
          <w:sz w:val="20"/>
          <w:szCs w:val="24"/>
        </w:rPr>
        <w:t>»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____________ 202</w:t>
      </w:r>
      <w:r>
        <w:rPr>
          <w:rFonts w:ascii="Times New Roman" w:hAnsi="Times New Roman"/>
          <w:color w:val="000000"/>
          <w:sz w:val="20"/>
          <w:szCs w:val="24"/>
        </w:rPr>
        <w:t>5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года</w:t>
      </w:r>
    </w:p>
    <w:p w14:paraId="11FF4328" w14:textId="77777777" w:rsidR="00491DE7" w:rsidRPr="008A51F1" w:rsidRDefault="00491DE7" w:rsidP="00491DE7">
      <w:pPr>
        <w:rPr>
          <w:rFonts w:ascii="Times New Roman" w:hAnsi="Times New Roman"/>
          <w:sz w:val="20"/>
        </w:rPr>
      </w:pPr>
    </w:p>
    <w:p w14:paraId="08C0063D" w14:textId="77777777" w:rsidR="00491DE7" w:rsidRPr="008A51F1" w:rsidRDefault="00491DE7" w:rsidP="00491DE7">
      <w:pPr>
        <w:rPr>
          <w:rFonts w:ascii="Times New Roman" w:hAnsi="Times New Roman"/>
          <w:sz w:val="20"/>
        </w:rPr>
      </w:pPr>
    </w:p>
    <w:p w14:paraId="49BC082F" w14:textId="77777777" w:rsidR="00491DE7" w:rsidRPr="008A51F1" w:rsidRDefault="00491DE7" w:rsidP="00491DE7">
      <w:pPr>
        <w:rPr>
          <w:rFonts w:ascii="Times New Roman" w:hAnsi="Times New Roman"/>
          <w:sz w:val="20"/>
        </w:rPr>
      </w:pPr>
    </w:p>
    <w:p w14:paraId="4D92CB7D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Настоящим письмом, Компания ___________________________________________________________</w:t>
      </w:r>
      <w:r>
        <w:rPr>
          <w:rFonts w:ascii="Times New Roman" w:hAnsi="Times New Roman"/>
          <w:sz w:val="20"/>
        </w:rPr>
        <w:t>____________</w:t>
      </w:r>
      <w:r w:rsidRPr="008A51F1">
        <w:rPr>
          <w:rFonts w:ascii="Times New Roman" w:hAnsi="Times New Roman"/>
          <w:sz w:val="20"/>
        </w:rPr>
        <w:t xml:space="preserve"> </w:t>
      </w:r>
    </w:p>
    <w:p w14:paraId="13956124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</w:p>
    <w:p w14:paraId="64BC56AD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(ИНН </w:t>
      </w:r>
      <w:r>
        <w:rPr>
          <w:rFonts w:ascii="Times New Roman" w:hAnsi="Times New Roman"/>
          <w:sz w:val="20"/>
        </w:rPr>
        <w:t>_________________</w:t>
      </w:r>
      <w:r w:rsidRPr="008A51F1">
        <w:rPr>
          <w:rFonts w:ascii="Times New Roman" w:hAnsi="Times New Roman"/>
          <w:sz w:val="20"/>
        </w:rPr>
        <w:t xml:space="preserve"> место нахождения: ____________________________________</w:t>
      </w:r>
      <w:r>
        <w:rPr>
          <w:rFonts w:ascii="Times New Roman" w:hAnsi="Times New Roman"/>
          <w:sz w:val="20"/>
        </w:rPr>
        <w:t>________________</w:t>
      </w:r>
      <w:r w:rsidRPr="008A51F1">
        <w:rPr>
          <w:rFonts w:ascii="Times New Roman" w:hAnsi="Times New Roman"/>
          <w:sz w:val="20"/>
        </w:rPr>
        <w:t xml:space="preserve">, в лице </w:t>
      </w:r>
    </w:p>
    <w:p w14:paraId="28561852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</w:p>
    <w:p w14:paraId="09EFC3BB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_____________________</w:t>
      </w:r>
      <w:r w:rsidRPr="008A51F1">
        <w:rPr>
          <w:rFonts w:ascii="Times New Roman" w:hAnsi="Times New Roman"/>
          <w:sz w:val="20"/>
        </w:rPr>
        <w:t>_, действующе</w:t>
      </w:r>
      <w:r>
        <w:rPr>
          <w:rFonts w:ascii="Times New Roman" w:hAnsi="Times New Roman"/>
          <w:sz w:val="20"/>
        </w:rPr>
        <w:t>го на основании ______________________</w:t>
      </w:r>
      <w:r w:rsidRPr="008A51F1">
        <w:rPr>
          <w:rFonts w:ascii="Times New Roman" w:hAnsi="Times New Roman"/>
          <w:sz w:val="20"/>
        </w:rPr>
        <w:t xml:space="preserve">подтверждает, что поручило строительство </w:t>
      </w:r>
      <w:r w:rsidRPr="00A43189">
        <w:rPr>
          <w:rFonts w:ascii="Times New Roman" w:hAnsi="Times New Roman"/>
          <w:sz w:val="20"/>
        </w:rPr>
        <w:t xml:space="preserve">выставочного стенда на </w:t>
      </w:r>
      <w:r>
        <w:rPr>
          <w:rFonts w:ascii="Times New Roman" w:hAnsi="Times New Roman"/>
          <w:kern w:val="1"/>
          <w:sz w:val="20"/>
          <w:lang w:eastAsia="ar-SA"/>
        </w:rPr>
        <w:t>Международном форуме</w:t>
      </w:r>
      <w:r w:rsidRPr="00A43189">
        <w:rPr>
          <w:rFonts w:ascii="Times New Roman" w:hAnsi="Times New Roman"/>
          <w:kern w:val="1"/>
          <w:sz w:val="20"/>
          <w:lang w:eastAsia="ar-SA"/>
        </w:rPr>
        <w:t xml:space="preserve"> «</w:t>
      </w:r>
      <w:r>
        <w:rPr>
          <w:rFonts w:ascii="Times New Roman" w:hAnsi="Times New Roman"/>
          <w:kern w:val="1"/>
          <w:sz w:val="20"/>
          <w:lang w:eastAsia="ar-SA"/>
        </w:rPr>
        <w:t>Армия-2025</w:t>
      </w:r>
      <w:r w:rsidRPr="00A43189">
        <w:rPr>
          <w:rFonts w:ascii="Times New Roman" w:hAnsi="Times New Roman"/>
          <w:kern w:val="1"/>
          <w:sz w:val="20"/>
          <w:lang w:eastAsia="ar-SA"/>
        </w:rPr>
        <w:t>»</w:t>
      </w:r>
      <w:r w:rsidRPr="00A43189">
        <w:rPr>
          <w:rFonts w:ascii="Times New Roman" w:hAnsi="Times New Roman"/>
          <w:sz w:val="20"/>
        </w:rPr>
        <w:t xml:space="preserve">, проходящем в КВЦ «Патриот» с </w:t>
      </w:r>
      <w:r>
        <w:rPr>
          <w:rFonts w:ascii="Times New Roman" w:hAnsi="Times New Roman"/>
          <w:sz w:val="20"/>
        </w:rPr>
        <w:t xml:space="preserve">11 </w:t>
      </w:r>
      <w:r w:rsidRPr="00A43189">
        <w:rPr>
          <w:rFonts w:ascii="Times New Roman" w:hAnsi="Times New Roman"/>
          <w:sz w:val="20"/>
        </w:rPr>
        <w:t xml:space="preserve">по </w:t>
      </w:r>
      <w:r>
        <w:rPr>
          <w:rFonts w:ascii="Times New Roman" w:hAnsi="Times New Roman"/>
          <w:sz w:val="20"/>
        </w:rPr>
        <w:t>14 августа</w:t>
      </w:r>
      <w:r w:rsidRPr="00A43189">
        <w:rPr>
          <w:rFonts w:ascii="Times New Roman" w:hAnsi="Times New Roman"/>
          <w:sz w:val="20"/>
        </w:rPr>
        <w:t xml:space="preserve"> </w:t>
      </w:r>
      <w:r w:rsidRPr="008A51F1">
        <w:rPr>
          <w:rFonts w:ascii="Times New Roman" w:hAnsi="Times New Roman"/>
          <w:sz w:val="20"/>
        </w:rPr>
        <w:t>202</w:t>
      </w:r>
      <w:r>
        <w:rPr>
          <w:rFonts w:ascii="Times New Roman" w:hAnsi="Times New Roman"/>
          <w:sz w:val="20"/>
        </w:rPr>
        <w:t>5</w:t>
      </w:r>
      <w:r w:rsidRPr="008A51F1">
        <w:rPr>
          <w:rFonts w:ascii="Times New Roman" w:hAnsi="Times New Roman"/>
          <w:sz w:val="20"/>
        </w:rPr>
        <w:t xml:space="preserve"> года</w:t>
      </w:r>
      <w:r>
        <w:rPr>
          <w:rFonts w:ascii="Times New Roman" w:hAnsi="Times New Roman"/>
          <w:sz w:val="20"/>
        </w:rPr>
        <w:t>, Фирме–застройщику: __________________________</w:t>
      </w:r>
    </w:p>
    <w:p w14:paraId="4E348A6A" w14:textId="77777777" w:rsidR="00491DE7" w:rsidRDefault="00491DE7" w:rsidP="00491DE7">
      <w:pPr>
        <w:spacing w:before="2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___________________________________________________________________________________________________</w:t>
      </w:r>
    </w:p>
    <w:p w14:paraId="50AEE829" w14:textId="77777777" w:rsidR="00491DE7" w:rsidRDefault="00491DE7" w:rsidP="00491DE7">
      <w:pPr>
        <w:rPr>
          <w:rFonts w:ascii="Times New Roman" w:hAnsi="Times New Roman"/>
          <w:sz w:val="20"/>
        </w:rPr>
      </w:pPr>
    </w:p>
    <w:p w14:paraId="610D5D0F" w14:textId="77777777" w:rsidR="00491DE7" w:rsidRPr="008A51F1" w:rsidRDefault="00491DE7" w:rsidP="00491DE7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ИНН, место нахождения___________</w:t>
      </w:r>
      <w:r>
        <w:rPr>
          <w:rFonts w:ascii="Times New Roman" w:hAnsi="Times New Roman"/>
          <w:sz w:val="20"/>
        </w:rPr>
        <w:t>___________________________________________________________________</w:t>
      </w:r>
    </w:p>
    <w:p w14:paraId="58B8056E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</w:p>
    <w:p w14:paraId="26B525E7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</w:t>
      </w:r>
      <w:r>
        <w:rPr>
          <w:rFonts w:ascii="Times New Roman" w:hAnsi="Times New Roman"/>
          <w:sz w:val="20"/>
        </w:rPr>
        <w:t>_______</w:t>
      </w:r>
      <w:r w:rsidRPr="008A51F1">
        <w:rPr>
          <w:rFonts w:ascii="Times New Roman" w:hAnsi="Times New Roman"/>
          <w:sz w:val="20"/>
        </w:rPr>
        <w:t>_______</w:t>
      </w:r>
    </w:p>
    <w:p w14:paraId="0E7BD9B3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</w:p>
    <w:p w14:paraId="405B662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Стенд № __________</w:t>
      </w:r>
      <w:r>
        <w:rPr>
          <w:rFonts w:ascii="Times New Roman" w:hAnsi="Times New Roman"/>
          <w:sz w:val="20"/>
        </w:rPr>
        <w:t>_______</w:t>
      </w:r>
      <w:r w:rsidRPr="008A51F1">
        <w:rPr>
          <w:rFonts w:ascii="Times New Roman" w:hAnsi="Times New Roman"/>
          <w:sz w:val="20"/>
        </w:rPr>
        <w:t>__</w:t>
      </w:r>
    </w:p>
    <w:p w14:paraId="0D6A632D" w14:textId="77777777" w:rsidR="00491DE7" w:rsidRDefault="00491DE7" w:rsidP="00491DE7">
      <w:pPr>
        <w:jc w:val="both"/>
        <w:rPr>
          <w:rFonts w:ascii="Times New Roman" w:hAnsi="Times New Roman"/>
          <w:sz w:val="20"/>
        </w:rPr>
      </w:pPr>
    </w:p>
    <w:p w14:paraId="456B5EA2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</w:t>
      </w:r>
      <w:r w:rsidRPr="008A51F1">
        <w:rPr>
          <w:rFonts w:ascii="Times New Roman" w:hAnsi="Times New Roman"/>
          <w:sz w:val="20"/>
        </w:rPr>
        <w:t>омпании _____________________________________________________________________________________</w:t>
      </w:r>
      <w:r>
        <w:rPr>
          <w:rFonts w:ascii="Times New Roman" w:hAnsi="Times New Roman"/>
          <w:sz w:val="20"/>
        </w:rPr>
        <w:t>____</w:t>
      </w:r>
    </w:p>
    <w:p w14:paraId="431A49EA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2926069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24898426" w14:textId="77777777" w:rsidR="00491DE7" w:rsidRPr="008A51F1" w:rsidRDefault="00491DE7" w:rsidP="00491DE7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Лицо, ответственное за подготовку стенда от компании-экспонента:</w:t>
      </w:r>
    </w:p>
    <w:p w14:paraId="4A9F5DC7" w14:textId="77777777" w:rsidR="00491DE7" w:rsidRPr="008A51F1" w:rsidRDefault="00491DE7" w:rsidP="00491DE7">
      <w:pPr>
        <w:rPr>
          <w:rFonts w:ascii="Times New Roman" w:hAnsi="Times New Roman"/>
          <w:sz w:val="20"/>
        </w:rPr>
      </w:pPr>
    </w:p>
    <w:p w14:paraId="5EDD6911" w14:textId="77777777" w:rsidR="00491DE7" w:rsidRPr="008A51F1" w:rsidRDefault="00491DE7" w:rsidP="00491DE7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_________________________________________________________________________________________________</w:t>
      </w:r>
    </w:p>
    <w:p w14:paraId="6F149FD8" w14:textId="0838F538" w:rsidR="00491DE7" w:rsidRPr="008A51F1" w:rsidRDefault="00491DE7" w:rsidP="00491DE7">
      <w:pPr>
        <w:jc w:val="center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Ф.И.О. </w:t>
      </w:r>
      <w:proofErr w:type="spellStart"/>
      <w:proofErr w:type="gramStart"/>
      <w:r w:rsidRPr="008A51F1">
        <w:rPr>
          <w:rFonts w:ascii="Times New Roman" w:hAnsi="Times New Roman"/>
          <w:sz w:val="20"/>
        </w:rPr>
        <w:t>мобильный.телефон</w:t>
      </w:r>
      <w:proofErr w:type="spellEnd"/>
      <w:proofErr w:type="gramEnd"/>
      <w:r w:rsidRPr="008A51F1">
        <w:rPr>
          <w:rFonts w:ascii="Times New Roman" w:hAnsi="Times New Roman"/>
          <w:sz w:val="20"/>
        </w:rPr>
        <w:t>, подпись</w:t>
      </w:r>
    </w:p>
    <w:p w14:paraId="0545062D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440AA49E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75A2B0C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4BFE97B7" w14:textId="2B01BECA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F662C7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0932498C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93C3FB2" w14:textId="77777777" w:rsidR="00491DE7" w:rsidRPr="003D5B57" w:rsidRDefault="00491DE7" w:rsidP="00491DE7">
      <w:pPr>
        <w:spacing w:before="6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Подпись _____________________/ _________________ /</w:t>
      </w:r>
    </w:p>
    <w:p w14:paraId="47648693" w14:textId="77777777" w:rsidR="00491DE7" w:rsidRPr="003D5B57" w:rsidRDefault="00491DE7" w:rsidP="00491DE7">
      <w:pPr>
        <w:spacing w:before="12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Должность _____________________________________</w:t>
      </w:r>
    </w:p>
    <w:p w14:paraId="768B995B" w14:textId="77777777" w:rsidR="00491DE7" w:rsidRPr="008A51F1" w:rsidRDefault="00491DE7" w:rsidP="00491DE7">
      <w:pPr>
        <w:spacing w:before="120"/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sz w:val="20"/>
          <w:szCs w:val="24"/>
        </w:rPr>
        <w:t>М.П.</w:t>
      </w:r>
    </w:p>
    <w:p w14:paraId="64871DBC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2E8CA1DF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42AA30E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52BE2F0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51EB1F9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59E918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0F41830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5F4C1947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0572970F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1819BAE5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2E23AF9F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2A1524BB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082ED5BB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07CA1877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6F19432D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37330D29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</w:p>
    <w:p w14:paraId="5369D280" w14:textId="77777777" w:rsidR="00AB30B2" w:rsidRDefault="00AB30B2" w:rsidP="00491DE7">
      <w:pPr>
        <w:jc w:val="both"/>
        <w:rPr>
          <w:rFonts w:ascii="Times New Roman" w:hAnsi="Times New Roman"/>
          <w:sz w:val="20"/>
        </w:rPr>
        <w:sectPr w:rsidR="00AB30B2" w:rsidSect="00AB30B2">
          <w:headerReference w:type="default" r:id="rId8"/>
          <w:type w:val="continuous"/>
          <w:pgSz w:w="11905" w:h="16837"/>
          <w:pgMar w:top="851" w:right="851" w:bottom="709" w:left="1134" w:header="437" w:footer="720" w:gutter="0"/>
          <w:cols w:space="720"/>
          <w:titlePg/>
          <w:docGrid w:linePitch="360"/>
        </w:sectPr>
      </w:pPr>
    </w:p>
    <w:p w14:paraId="7BD02BF6" w14:textId="77777777" w:rsidR="00AB30B2" w:rsidRPr="00DE4BB1" w:rsidRDefault="00AB30B2" w:rsidP="00AB30B2">
      <w:pPr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DE4BB1">
        <w:rPr>
          <w:rFonts w:ascii="Times New Roman" w:hAnsi="Times New Roman"/>
          <w:i/>
          <w:color w:val="000000" w:themeColor="text1"/>
          <w:sz w:val="20"/>
        </w:rPr>
        <w:lastRenderedPageBreak/>
        <w:t>Письмо оформляется на официальном бланке компании</w:t>
      </w:r>
    </w:p>
    <w:p w14:paraId="7C336A35" w14:textId="77777777" w:rsidR="00AB30B2" w:rsidRPr="00DE4BB1" w:rsidRDefault="00AB30B2" w:rsidP="00AB30B2">
      <w:pPr>
        <w:rPr>
          <w:rFonts w:ascii="Times New Roman" w:hAnsi="Times New Roman"/>
          <w:bCs/>
          <w:i/>
          <w:color w:val="000000" w:themeColor="text1"/>
          <w:sz w:val="20"/>
          <w:u w:val="single"/>
        </w:rPr>
      </w:pPr>
      <w:r w:rsidRPr="00DE4BB1">
        <w:rPr>
          <w:rFonts w:ascii="Times New Roman" w:hAnsi="Times New Roman"/>
          <w:bCs/>
          <w:i/>
          <w:color w:val="000000" w:themeColor="text1"/>
          <w:sz w:val="20"/>
        </w:rPr>
        <w:t>Письмо необходимо заполнить в 2-х экземплярах. С</w:t>
      </w:r>
      <w:r w:rsidRPr="00DE4BB1">
        <w:rPr>
          <w:rFonts w:ascii="Times New Roman" w:hAnsi="Times New Roman"/>
          <w:bCs/>
          <w:i/>
          <w:color w:val="000000" w:themeColor="text1"/>
          <w:sz w:val="20"/>
          <w:u w:val="single"/>
        </w:rPr>
        <w:t xml:space="preserve"> обязательным указанием контактов ответственного лица за монтаж стенда</w:t>
      </w:r>
    </w:p>
    <w:p w14:paraId="5B7E7E8B" w14:textId="1419A530" w:rsidR="00AB30B2" w:rsidRPr="003C389F" w:rsidRDefault="00AB30B2" w:rsidP="00AB30B2">
      <w:pPr>
        <w:rPr>
          <w:rFonts w:ascii="Times New Roman" w:hAnsi="Times New Roman"/>
          <w:b/>
          <w:color w:val="FF0000"/>
        </w:rPr>
      </w:pPr>
      <w:r w:rsidRPr="003C389F">
        <w:rPr>
          <w:rFonts w:ascii="Times New Roman" w:hAnsi="Times New Roman"/>
          <w:b/>
          <w:color w:val="FF0000"/>
        </w:rPr>
        <w:t xml:space="preserve">Форма </w:t>
      </w:r>
      <w:r>
        <w:rPr>
          <w:rFonts w:ascii="Times New Roman" w:hAnsi="Times New Roman"/>
          <w:b/>
          <w:color w:val="FF0000"/>
        </w:rPr>
        <w:t>2</w:t>
      </w:r>
    </w:p>
    <w:p w14:paraId="1EC98E1D" w14:textId="77777777" w:rsidR="00AB30B2" w:rsidRPr="008A51F1" w:rsidRDefault="00AB30B2" w:rsidP="00AB30B2">
      <w:pPr>
        <w:jc w:val="center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 xml:space="preserve">СПИСОК СОТРУДНИКОВ КОМПАНИИ, ОСУЩЕСТВЛЯЮЩИХ МОНТАЖНЫЕ/ДЕМОНТАЖНЫЕ </w:t>
      </w:r>
    </w:p>
    <w:p w14:paraId="355DAC6D" w14:textId="77777777" w:rsidR="00AB30B2" w:rsidRPr="008A51F1" w:rsidRDefault="00AB30B2" w:rsidP="00AB30B2">
      <w:pPr>
        <w:jc w:val="center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>И ИНЫЕ ОФОРМИТЕЛЬСКИЕ РАБОТЫ НА СТЕНДЕ</w:t>
      </w:r>
    </w:p>
    <w:p w14:paraId="65ACACC9" w14:textId="77777777" w:rsidR="00AB30B2" w:rsidRPr="008A51F1" w:rsidRDefault="00AB30B2" w:rsidP="00AB30B2">
      <w:pPr>
        <w:jc w:val="both"/>
        <w:rPr>
          <w:rFonts w:ascii="Times New Roman" w:hAnsi="Times New Roman"/>
          <w:i/>
          <w:sz w:val="20"/>
        </w:rPr>
      </w:pPr>
      <w:r w:rsidRPr="008A51F1">
        <w:rPr>
          <w:rFonts w:ascii="Times New Roman" w:hAnsi="Times New Roman"/>
          <w:i/>
          <w:sz w:val="20"/>
        </w:rPr>
        <w:t>Место для печати</w:t>
      </w:r>
    </w:p>
    <w:p w14:paraId="2C6D7708" w14:textId="77777777" w:rsidR="00AB30B2" w:rsidRPr="003C389F" w:rsidRDefault="00AB30B2" w:rsidP="00AB30B2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Выставочного оператора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  <w:t xml:space="preserve">                                                   </w:t>
      </w:r>
      <w:r w:rsidRPr="008A51F1">
        <w:rPr>
          <w:rFonts w:ascii="Times New Roman" w:hAnsi="Times New Roman"/>
          <w:b/>
          <w:sz w:val="20"/>
        </w:rPr>
        <w:t>В Дирекцию</w:t>
      </w:r>
      <w:r w:rsidRPr="00A43189">
        <w:rPr>
          <w:rFonts w:ascii="Times New Roman" w:hAnsi="Times New Roman"/>
          <w:kern w:val="1"/>
          <w:sz w:val="20"/>
          <w:lang w:eastAsia="ar-SA"/>
        </w:rPr>
        <w:t xml:space="preserve"> </w:t>
      </w:r>
      <w:r>
        <w:rPr>
          <w:rFonts w:ascii="Times New Roman" w:hAnsi="Times New Roman"/>
          <w:b/>
          <w:kern w:val="1"/>
          <w:sz w:val="20"/>
          <w:lang w:eastAsia="ar-SA"/>
        </w:rPr>
        <w:t>Форума</w:t>
      </w:r>
      <w:r w:rsidRPr="00B80368">
        <w:rPr>
          <w:rFonts w:ascii="Times New Roman" w:hAnsi="Times New Roman"/>
          <w:b/>
          <w:kern w:val="1"/>
          <w:sz w:val="20"/>
          <w:lang w:eastAsia="ar-SA"/>
        </w:rPr>
        <w:t xml:space="preserve"> «</w:t>
      </w:r>
      <w:r>
        <w:rPr>
          <w:rFonts w:ascii="Times New Roman" w:hAnsi="Times New Roman"/>
          <w:b/>
          <w:kern w:val="1"/>
          <w:sz w:val="20"/>
          <w:lang w:eastAsia="ar-SA"/>
        </w:rPr>
        <w:t>Армия-2025</w:t>
      </w:r>
      <w:r w:rsidRPr="00B80368">
        <w:rPr>
          <w:rFonts w:ascii="Times New Roman" w:hAnsi="Times New Roman"/>
          <w:b/>
          <w:kern w:val="1"/>
          <w:sz w:val="20"/>
          <w:lang w:eastAsia="ar-SA"/>
        </w:rPr>
        <w:t>»</w:t>
      </w:r>
    </w:p>
    <w:p w14:paraId="7E7C49D7" w14:textId="77777777" w:rsidR="00AB30B2" w:rsidRPr="008A51F1" w:rsidRDefault="00AB30B2" w:rsidP="00AB30B2">
      <w:pPr>
        <w:spacing w:line="180" w:lineRule="exact"/>
        <w:rPr>
          <w:rFonts w:ascii="Times New Roman" w:hAnsi="Times New Roman"/>
          <w:sz w:val="20"/>
        </w:rPr>
      </w:pPr>
    </w:p>
    <w:p w14:paraId="0129B871" w14:textId="77777777" w:rsidR="00AB30B2" w:rsidRPr="008A51F1" w:rsidRDefault="00AB30B2" w:rsidP="00AB30B2">
      <w:pPr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color w:val="000000"/>
          <w:sz w:val="20"/>
          <w:szCs w:val="24"/>
        </w:rPr>
        <w:t xml:space="preserve">г. Москва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4"/>
        </w:rPr>
        <w:t xml:space="preserve">                                 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</w:t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</w:r>
      <w:r>
        <w:rPr>
          <w:rFonts w:ascii="Times New Roman" w:hAnsi="Times New Roman"/>
          <w:color w:val="000000"/>
          <w:sz w:val="20"/>
          <w:szCs w:val="24"/>
        </w:rPr>
        <w:tab/>
        <w:t xml:space="preserve">   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</w:t>
      </w:r>
      <w:proofErr w:type="gramStart"/>
      <w:r w:rsidRPr="003D5B57">
        <w:rPr>
          <w:rFonts w:ascii="Times New Roman" w:hAnsi="Times New Roman"/>
          <w:color w:val="000000"/>
          <w:sz w:val="20"/>
          <w:szCs w:val="24"/>
        </w:rPr>
        <w:t xml:space="preserve">   </w:t>
      </w:r>
      <w:r>
        <w:rPr>
          <w:rFonts w:ascii="Times New Roman" w:hAnsi="Times New Roman"/>
          <w:color w:val="000000"/>
          <w:sz w:val="20"/>
          <w:szCs w:val="24"/>
        </w:rPr>
        <w:t>«</w:t>
      </w:r>
      <w:proofErr w:type="gramEnd"/>
      <w:r w:rsidRPr="003D5B57">
        <w:rPr>
          <w:rFonts w:ascii="Times New Roman" w:hAnsi="Times New Roman"/>
          <w:color w:val="000000"/>
          <w:sz w:val="20"/>
          <w:szCs w:val="24"/>
        </w:rPr>
        <w:t>____</w:t>
      </w:r>
      <w:r>
        <w:rPr>
          <w:rFonts w:ascii="Times New Roman" w:hAnsi="Times New Roman"/>
          <w:color w:val="000000"/>
          <w:sz w:val="20"/>
          <w:szCs w:val="24"/>
        </w:rPr>
        <w:t>»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____________ 202</w:t>
      </w:r>
      <w:r>
        <w:rPr>
          <w:rFonts w:ascii="Times New Roman" w:hAnsi="Times New Roman"/>
          <w:color w:val="000000"/>
          <w:sz w:val="20"/>
          <w:szCs w:val="24"/>
        </w:rPr>
        <w:t>5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года</w:t>
      </w:r>
    </w:p>
    <w:p w14:paraId="389579EE" w14:textId="77777777" w:rsidR="00AB30B2" w:rsidRPr="008A51F1" w:rsidRDefault="00AB30B2" w:rsidP="00AB30B2">
      <w:pPr>
        <w:rPr>
          <w:rFonts w:ascii="Times New Roman" w:hAnsi="Times New Roman"/>
          <w:sz w:val="20"/>
        </w:rPr>
      </w:pPr>
    </w:p>
    <w:p w14:paraId="59735FC0" w14:textId="77777777" w:rsidR="00AB30B2" w:rsidRDefault="00AB30B2" w:rsidP="00AB30B2">
      <w:pPr>
        <w:jc w:val="both"/>
        <w:rPr>
          <w:rFonts w:ascii="Times New Roman" w:hAnsi="Times New Roman"/>
          <w:color w:val="000000"/>
          <w:spacing w:val="-3"/>
          <w:sz w:val="20"/>
        </w:rPr>
      </w:pPr>
      <w:r w:rsidRPr="008A51F1">
        <w:rPr>
          <w:rFonts w:ascii="Times New Roman" w:hAnsi="Times New Roman"/>
          <w:color w:val="000000"/>
          <w:sz w:val="20"/>
        </w:rPr>
        <w:t>Просим разрешить проход на территорию КВЦ «Патриот» сотрудников Фирмы-застройщика</w:t>
      </w:r>
      <w:r w:rsidRPr="008A51F1">
        <w:rPr>
          <w:rFonts w:ascii="Times New Roman" w:hAnsi="Times New Roman"/>
          <w:color w:val="000000"/>
          <w:spacing w:val="-3"/>
          <w:sz w:val="20"/>
        </w:rPr>
        <w:t xml:space="preserve">, осуществляющих монтажные/демонтажные и иные оформительские работы на </w:t>
      </w:r>
    </w:p>
    <w:p w14:paraId="3A2D2836" w14:textId="77777777" w:rsidR="00AB30B2" w:rsidRPr="008A51F1" w:rsidRDefault="00AB30B2" w:rsidP="00AB30B2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color w:val="000000"/>
          <w:spacing w:val="-3"/>
          <w:sz w:val="20"/>
        </w:rPr>
        <w:t>стенде компании __________________________________________________________________________________________________________________________________________</w:t>
      </w:r>
    </w:p>
    <w:p w14:paraId="716C62D3" w14:textId="77777777" w:rsidR="00AB30B2" w:rsidRPr="008A51F1" w:rsidRDefault="00AB30B2" w:rsidP="00AB30B2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_______________________ Стенд № ________________________ Площадь _____________________</w:t>
      </w:r>
    </w:p>
    <w:p w14:paraId="6618363B" w14:textId="77777777" w:rsidR="00AB30B2" w:rsidRPr="008A51F1" w:rsidRDefault="00AB30B2" w:rsidP="00AB30B2">
      <w:pPr>
        <w:spacing w:before="120" w:after="120"/>
        <w:jc w:val="center"/>
        <w:rPr>
          <w:rFonts w:ascii="Times New Roman" w:hAnsi="Times New Roman"/>
          <w:b/>
          <w:bCs/>
          <w:sz w:val="20"/>
          <w:u w:val="single"/>
        </w:rPr>
      </w:pPr>
      <w:r w:rsidRPr="008A51F1">
        <w:rPr>
          <w:rFonts w:ascii="Times New Roman" w:hAnsi="Times New Roman"/>
          <w:b/>
          <w:bCs/>
          <w:sz w:val="20"/>
        </w:rPr>
        <w:t xml:space="preserve">Список сотрудников </w:t>
      </w:r>
      <w:r w:rsidRPr="008A51F1">
        <w:rPr>
          <w:rFonts w:ascii="Times New Roman" w:hAnsi="Times New Roman"/>
          <w:b/>
          <w:bCs/>
          <w:sz w:val="20"/>
          <w:u w:val="single"/>
        </w:rPr>
        <w:t>(с указанием паспортных данных и места проживания)</w:t>
      </w:r>
    </w:p>
    <w:tbl>
      <w:tblPr>
        <w:tblW w:w="15083" w:type="dxa"/>
        <w:tblInd w:w="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"/>
        <w:gridCol w:w="4635"/>
        <w:gridCol w:w="6095"/>
        <w:gridCol w:w="1886"/>
        <w:gridCol w:w="1942"/>
      </w:tblGrid>
      <w:tr w:rsidR="00AB30B2" w:rsidRPr="008A51F1" w14:paraId="056B25FA" w14:textId="77777777" w:rsidTr="00A04B74">
        <w:trPr>
          <w:trHeight w:hRule="exact" w:val="86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49E55FC2" w14:textId="77777777" w:rsidR="00AB30B2" w:rsidRPr="008A51F1" w:rsidRDefault="00AB30B2" w:rsidP="00A04B74">
            <w:pPr>
              <w:widowControl w:val="0"/>
              <w:autoSpaceDE w:val="0"/>
              <w:snapToGrid w:val="0"/>
              <w:spacing w:line="288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7F9765A5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>Ф.И.О.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6E2378C7" w14:textId="77777777" w:rsidR="00AB30B2" w:rsidRPr="008A51F1" w:rsidRDefault="00AB30B2" w:rsidP="00A04B74">
            <w:pPr>
              <w:widowControl w:val="0"/>
              <w:autoSpaceDE w:val="0"/>
              <w:snapToGrid w:val="0"/>
              <w:spacing w:line="288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 xml:space="preserve">Паспортные данные </w:t>
            </w:r>
            <w:r w:rsidRPr="008A51F1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(дата и место рождения, серия и </w:t>
            </w:r>
            <w:r w:rsidRPr="008A51F1">
              <w:rPr>
                <w:rFonts w:ascii="Times New Roman" w:hAnsi="Times New Roman"/>
                <w:color w:val="000000"/>
                <w:sz w:val="20"/>
              </w:rPr>
              <w:t>номер паспорта, кем и когда выдан, место регистрации)</w:t>
            </w:r>
          </w:p>
        </w:tc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D64A6" w14:textId="77777777" w:rsidR="00AB30B2" w:rsidRPr="008A51F1" w:rsidRDefault="00AB30B2" w:rsidP="00A04B74">
            <w:pPr>
              <w:widowControl w:val="0"/>
              <w:autoSpaceDE w:val="0"/>
              <w:snapToGrid w:val="0"/>
              <w:spacing w:line="293" w:lineRule="exact"/>
              <w:jc w:val="center"/>
              <w:rPr>
                <w:rFonts w:ascii="Times New Roman" w:hAnsi="Times New Roman"/>
                <w:color w:val="000000"/>
                <w:spacing w:val="-4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Инструктаж по технике безопасности, </w:t>
            </w:r>
            <w:r w:rsidRPr="008A51F1">
              <w:rPr>
                <w:rFonts w:ascii="Times New Roman" w:hAnsi="Times New Roman"/>
                <w:color w:val="000000"/>
                <w:sz w:val="20"/>
              </w:rPr>
              <w:t xml:space="preserve">пожарной безопасности и </w:t>
            </w:r>
            <w:r w:rsidRPr="008A51F1">
              <w:rPr>
                <w:rFonts w:ascii="Times New Roman" w:hAnsi="Times New Roman"/>
                <w:color w:val="000000"/>
                <w:spacing w:val="-4"/>
                <w:sz w:val="20"/>
              </w:rPr>
              <w:t>электромонтажным работам проведен</w:t>
            </w:r>
          </w:p>
        </w:tc>
      </w:tr>
      <w:tr w:rsidR="00AB30B2" w:rsidRPr="008A51F1" w14:paraId="5E40D3F2" w14:textId="77777777" w:rsidTr="00A04B74">
        <w:trPr>
          <w:trHeight w:hRule="exact" w:val="235"/>
        </w:trPr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9C89F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  <w:p w14:paraId="62668227" w14:textId="77777777" w:rsidR="00AB30B2" w:rsidRPr="008A51F1" w:rsidRDefault="00AB30B2" w:rsidP="00A04B74">
            <w:pPr>
              <w:widowControl w:val="0"/>
              <w:autoSpaceDE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9C0AE1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  <w:p w14:paraId="2A5A251E" w14:textId="77777777" w:rsidR="00AB30B2" w:rsidRPr="008A51F1" w:rsidRDefault="00AB30B2" w:rsidP="00A04B74">
            <w:pPr>
              <w:widowControl w:val="0"/>
              <w:autoSpaceDE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4EBF65" w14:textId="77777777" w:rsidR="00AB30B2" w:rsidRPr="008A51F1" w:rsidRDefault="00AB30B2" w:rsidP="00A04B74">
            <w:pPr>
              <w:widowControl w:val="0"/>
              <w:autoSpaceDE w:val="0"/>
              <w:jc w:val="center"/>
              <w:rPr>
                <w:rFonts w:ascii="Times New Roman" w:hAnsi="Times New Roman"/>
                <w:sz w:val="20"/>
              </w:rPr>
            </w:pPr>
          </w:p>
          <w:p w14:paraId="6B117B2D" w14:textId="77777777" w:rsidR="00AB30B2" w:rsidRPr="008A51F1" w:rsidRDefault="00AB30B2" w:rsidP="00A04B74">
            <w:pPr>
              <w:widowControl w:val="0"/>
              <w:autoSpaceDE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8AF665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>Дата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69863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>Подпись</w:t>
            </w:r>
          </w:p>
        </w:tc>
      </w:tr>
      <w:tr w:rsidR="00AB30B2" w:rsidRPr="008A51F1" w14:paraId="4A0C226E" w14:textId="77777777" w:rsidTr="00A04B74">
        <w:trPr>
          <w:trHeight w:hRule="exact" w:val="239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0FDDC7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51F1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BC0698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55ACE4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4D67F19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9483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B30B2" w:rsidRPr="008A51F1" w14:paraId="66561E49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E91C2AE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8E67C8E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452A47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173C5B3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4510D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5573268B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0D4CA10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E588A33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BA9DD2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3454C37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9CC66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0ED50A28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9A72E5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369135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D6D8C2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EA75FB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06A91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4F21A1A6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DF34CF7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9DC6E8F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88A1AB9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52FFC95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99DA5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49AAA1D1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434DE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91130CD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89E8B0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074F7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3F715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55F4350A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20EA9D1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7957710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058D3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080A58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199C1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04565BEC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A395C1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2B4CDC6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471BC4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010B31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71A3D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0F9A16F5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0112456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ABA22D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797542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1945573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EC28B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B30B2" w:rsidRPr="008A51F1" w14:paraId="16BA5DBF" w14:textId="77777777" w:rsidTr="00A04B74">
        <w:trPr>
          <w:trHeight w:hRule="exact" w:val="23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56F666C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B8FBEA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CA50474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1A8C063" w14:textId="77777777" w:rsidR="00AB30B2" w:rsidRPr="008A51F1" w:rsidRDefault="00AB30B2" w:rsidP="00A04B74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985AF" w14:textId="77777777" w:rsidR="00AB30B2" w:rsidRPr="008A51F1" w:rsidRDefault="00AB30B2" w:rsidP="00A04B74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6AB33B2" w14:textId="77777777" w:rsidR="00AB30B2" w:rsidRPr="008A51F1" w:rsidRDefault="00AB30B2" w:rsidP="00AB30B2">
      <w:pPr>
        <w:spacing w:before="6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Ответственные должностные лица при производстве монтажных/демонтажных работ на стенде:</w:t>
      </w:r>
    </w:p>
    <w:p w14:paraId="70EAD5D4" w14:textId="77777777" w:rsidR="00AB30B2" w:rsidRPr="008A51F1" w:rsidRDefault="00AB30B2" w:rsidP="00AB30B2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1.Лицо, ответственное за производство работ: __________________________________________________________________________________________________________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</w:t>
      </w:r>
    </w:p>
    <w:p w14:paraId="7C1A1F9F" w14:textId="77777777" w:rsidR="00AB30B2" w:rsidRPr="008A51F1" w:rsidRDefault="00AB30B2" w:rsidP="00AB30B2">
      <w:pPr>
        <w:ind w:left="4956" w:firstLine="708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должность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  <w:t>Ф.И.О.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proofErr w:type="spellStart"/>
      <w:proofErr w:type="gramStart"/>
      <w:r w:rsidRPr="008A51F1">
        <w:rPr>
          <w:rFonts w:ascii="Times New Roman" w:hAnsi="Times New Roman"/>
          <w:sz w:val="20"/>
        </w:rPr>
        <w:t>раб.и</w:t>
      </w:r>
      <w:proofErr w:type="spellEnd"/>
      <w:proofErr w:type="gramEnd"/>
      <w:r w:rsidRPr="008A51F1">
        <w:rPr>
          <w:rFonts w:ascii="Times New Roman" w:hAnsi="Times New Roman"/>
          <w:sz w:val="20"/>
        </w:rPr>
        <w:t xml:space="preserve"> </w:t>
      </w:r>
      <w:proofErr w:type="spellStart"/>
      <w:proofErr w:type="gramStart"/>
      <w:r w:rsidRPr="008A51F1">
        <w:rPr>
          <w:rFonts w:ascii="Times New Roman" w:hAnsi="Times New Roman"/>
          <w:sz w:val="20"/>
        </w:rPr>
        <w:t>сот.телефон</w:t>
      </w:r>
      <w:proofErr w:type="spellEnd"/>
      <w:proofErr w:type="gramEnd"/>
      <w:r>
        <w:rPr>
          <w:rFonts w:ascii="Times New Roman" w:hAnsi="Times New Roman"/>
          <w:sz w:val="20"/>
        </w:rPr>
        <w:tab/>
      </w:r>
      <w:proofErr w:type="spellStart"/>
      <w:proofErr w:type="gramStart"/>
      <w:r w:rsidRPr="008A51F1">
        <w:rPr>
          <w:rFonts w:ascii="Times New Roman" w:hAnsi="Times New Roman"/>
          <w:sz w:val="20"/>
        </w:rPr>
        <w:t>эл.почта</w:t>
      </w:r>
      <w:proofErr w:type="spellEnd"/>
      <w:proofErr w:type="gramEnd"/>
      <w:r w:rsidRPr="008A51F1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>подпись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113C0F79" w14:textId="77777777" w:rsidR="00AB30B2" w:rsidRPr="008A51F1" w:rsidRDefault="00AB30B2" w:rsidP="00AB30B2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2.Лицо, ответственное за производство электротехнических</w:t>
      </w:r>
      <w:r>
        <w:rPr>
          <w:rFonts w:ascii="Times New Roman" w:hAnsi="Times New Roman"/>
          <w:sz w:val="20"/>
        </w:rPr>
        <w:t xml:space="preserve"> </w:t>
      </w:r>
      <w:r w:rsidRPr="008A51F1">
        <w:rPr>
          <w:rFonts w:ascii="Times New Roman" w:hAnsi="Times New Roman"/>
          <w:sz w:val="20"/>
        </w:rPr>
        <w:t>работ: _____________________________________________________________________________________</w:t>
      </w:r>
      <w:r>
        <w:rPr>
          <w:rFonts w:ascii="Times New Roman" w:hAnsi="Times New Roman"/>
          <w:sz w:val="20"/>
        </w:rPr>
        <w:t>___</w:t>
      </w:r>
      <w:r w:rsidRPr="008A51F1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_____</w:t>
      </w:r>
    </w:p>
    <w:p w14:paraId="482A6069" w14:textId="77777777" w:rsidR="00AB30B2" w:rsidRPr="008A51F1" w:rsidRDefault="00AB30B2" w:rsidP="00AB30B2">
      <w:pPr>
        <w:ind w:left="6372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должность</w:t>
      </w:r>
      <w:r>
        <w:rPr>
          <w:rFonts w:ascii="Times New Roman" w:hAnsi="Times New Roman"/>
          <w:sz w:val="20"/>
        </w:rPr>
        <w:tab/>
        <w:t>Ф.И.О.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раб</w:t>
      </w:r>
      <w:proofErr w:type="gramStart"/>
      <w:r>
        <w:rPr>
          <w:rFonts w:ascii="Times New Roman" w:hAnsi="Times New Roman"/>
          <w:sz w:val="20"/>
        </w:rPr>
        <w:t>.</w:t>
      </w:r>
      <w:proofErr w:type="gramEnd"/>
      <w:r>
        <w:rPr>
          <w:rFonts w:ascii="Times New Roman" w:hAnsi="Times New Roman"/>
          <w:sz w:val="20"/>
        </w:rPr>
        <w:t xml:space="preserve"> и сот телефон</w:t>
      </w:r>
      <w:r>
        <w:rPr>
          <w:rFonts w:ascii="Times New Roman" w:hAnsi="Times New Roman"/>
          <w:sz w:val="20"/>
        </w:rPr>
        <w:tab/>
      </w:r>
      <w:proofErr w:type="spellStart"/>
      <w:proofErr w:type="gramStart"/>
      <w:r>
        <w:rPr>
          <w:rFonts w:ascii="Times New Roman" w:hAnsi="Times New Roman"/>
          <w:sz w:val="20"/>
        </w:rPr>
        <w:t>эл.почта</w:t>
      </w:r>
      <w:proofErr w:type="spellEnd"/>
      <w:proofErr w:type="gramEnd"/>
      <w:r>
        <w:rPr>
          <w:rFonts w:ascii="Times New Roman" w:hAnsi="Times New Roman"/>
          <w:sz w:val="20"/>
        </w:rPr>
        <w:tab/>
        <w:t>подпись</w:t>
      </w:r>
      <w:r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1CC1729D" w14:textId="77777777" w:rsidR="00AB30B2" w:rsidRPr="008A51F1" w:rsidRDefault="00AB30B2" w:rsidP="00AB30B2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3.Лицо, ответственное за внесение данных в </w:t>
      </w:r>
      <w:r>
        <w:rPr>
          <w:rFonts w:ascii="Times New Roman" w:hAnsi="Times New Roman"/>
          <w:sz w:val="20"/>
        </w:rPr>
        <w:t>список сотрудников</w:t>
      </w:r>
      <w:r w:rsidRPr="008A51F1">
        <w:rPr>
          <w:rFonts w:ascii="Times New Roman" w:hAnsi="Times New Roman"/>
          <w:sz w:val="20"/>
        </w:rPr>
        <w:t xml:space="preserve"> __</w:t>
      </w:r>
      <w:r>
        <w:rPr>
          <w:rFonts w:ascii="Times New Roman" w:hAnsi="Times New Roman"/>
          <w:sz w:val="20"/>
        </w:rPr>
        <w:t>__</w:t>
      </w:r>
      <w:r w:rsidRPr="008A51F1">
        <w:rPr>
          <w:rFonts w:ascii="Times New Roman" w:hAnsi="Times New Roman"/>
          <w:sz w:val="20"/>
        </w:rPr>
        <w:t>_______________________________________________________________________________</w:t>
      </w:r>
      <w:r>
        <w:rPr>
          <w:rFonts w:ascii="Times New Roman" w:hAnsi="Times New Roman"/>
          <w:sz w:val="20"/>
        </w:rPr>
        <w:t>___</w:t>
      </w:r>
      <w:r w:rsidRPr="008A51F1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_________</w:t>
      </w:r>
    </w:p>
    <w:p w14:paraId="4456BC0A" w14:textId="77777777" w:rsidR="00AB30B2" w:rsidRPr="008A51F1" w:rsidRDefault="00AB30B2" w:rsidP="00AB30B2">
      <w:pPr>
        <w:ind w:left="6372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должность</w:t>
      </w:r>
      <w:r>
        <w:rPr>
          <w:rFonts w:ascii="Times New Roman" w:hAnsi="Times New Roman"/>
          <w:sz w:val="20"/>
        </w:rPr>
        <w:tab/>
        <w:t>Ф.И.О.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раб</w:t>
      </w:r>
      <w:proofErr w:type="gramStart"/>
      <w:r>
        <w:rPr>
          <w:rFonts w:ascii="Times New Roman" w:hAnsi="Times New Roman"/>
          <w:sz w:val="20"/>
        </w:rPr>
        <w:t>.</w:t>
      </w:r>
      <w:proofErr w:type="gramEnd"/>
      <w:r>
        <w:rPr>
          <w:rFonts w:ascii="Times New Roman" w:hAnsi="Times New Roman"/>
          <w:sz w:val="20"/>
        </w:rPr>
        <w:t xml:space="preserve"> и сот телефон</w:t>
      </w:r>
      <w:r>
        <w:rPr>
          <w:rFonts w:ascii="Times New Roman" w:hAnsi="Times New Roman"/>
          <w:sz w:val="20"/>
        </w:rPr>
        <w:tab/>
      </w:r>
      <w:proofErr w:type="spellStart"/>
      <w:proofErr w:type="gramStart"/>
      <w:r>
        <w:rPr>
          <w:rFonts w:ascii="Times New Roman" w:hAnsi="Times New Roman"/>
          <w:sz w:val="20"/>
        </w:rPr>
        <w:t>эл.почта</w:t>
      </w:r>
      <w:proofErr w:type="spellEnd"/>
      <w:proofErr w:type="gramEnd"/>
      <w:r>
        <w:rPr>
          <w:rFonts w:ascii="Times New Roman" w:hAnsi="Times New Roman"/>
          <w:sz w:val="20"/>
        </w:rPr>
        <w:tab/>
        <w:t>подпись</w:t>
      </w:r>
      <w:r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4E789EA7" w14:textId="77777777" w:rsidR="00AB30B2" w:rsidRPr="008A51F1" w:rsidRDefault="00AB30B2" w:rsidP="00AB30B2">
      <w:pPr>
        <w:tabs>
          <w:tab w:val="left" w:pos="14040"/>
        </w:tabs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Фирма-застройщик гарантирует, что в случае осуществления работ иностранными гражданами,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 Москве и Московской области.</w:t>
      </w:r>
    </w:p>
    <w:p w14:paraId="046B5067" w14:textId="77777777" w:rsidR="00AB30B2" w:rsidRPr="008A51F1" w:rsidRDefault="00AB30B2" w:rsidP="00AB30B2">
      <w:pPr>
        <w:tabs>
          <w:tab w:val="left" w:pos="14040"/>
        </w:tabs>
        <w:jc w:val="both"/>
        <w:rPr>
          <w:rFonts w:ascii="Times New Roman" w:hAnsi="Times New Roman"/>
          <w:sz w:val="20"/>
        </w:rPr>
      </w:pPr>
    </w:p>
    <w:p w14:paraId="23F829D4" w14:textId="64F10328" w:rsidR="00AB30B2" w:rsidRDefault="00AB30B2" w:rsidP="00AB30B2">
      <w:pPr>
        <w:tabs>
          <w:tab w:val="left" w:pos="14040"/>
        </w:tabs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Подпись ______________________</w:t>
      </w:r>
      <w:r>
        <w:rPr>
          <w:rFonts w:ascii="Times New Roman" w:hAnsi="Times New Roman"/>
          <w:sz w:val="20"/>
        </w:rPr>
        <w:t xml:space="preserve">_______/ _________________ /     </w:t>
      </w:r>
      <w:r w:rsidR="00D9694E">
        <w:rPr>
          <w:rFonts w:ascii="Times New Roman" w:hAnsi="Times New Roman"/>
          <w:sz w:val="20"/>
        </w:rPr>
        <w:t xml:space="preserve">                                                                       </w:t>
      </w:r>
      <w:r>
        <w:rPr>
          <w:rFonts w:ascii="Times New Roman" w:hAnsi="Times New Roman"/>
          <w:sz w:val="20"/>
        </w:rPr>
        <w:t xml:space="preserve"> Должность _________________________________</w:t>
      </w:r>
      <w:r w:rsidR="00D9694E">
        <w:rPr>
          <w:rFonts w:ascii="Times New Roman" w:hAnsi="Times New Roman"/>
          <w:sz w:val="20"/>
        </w:rPr>
        <w:t xml:space="preserve">  </w:t>
      </w:r>
    </w:p>
    <w:p w14:paraId="40F975AE" w14:textId="77777777" w:rsidR="00D9694E" w:rsidRDefault="00D9694E" w:rsidP="00AB30B2">
      <w:pPr>
        <w:tabs>
          <w:tab w:val="left" w:pos="14040"/>
        </w:tabs>
        <w:jc w:val="both"/>
        <w:rPr>
          <w:rFonts w:ascii="Times New Roman" w:hAnsi="Times New Roman"/>
          <w:sz w:val="20"/>
        </w:rPr>
      </w:pPr>
    </w:p>
    <w:p w14:paraId="1DBD4E72" w14:textId="4D40326E" w:rsidR="00AB30B2" w:rsidRDefault="00AB30B2" w:rsidP="00D9694E">
      <w:pPr>
        <w:tabs>
          <w:tab w:val="left" w:pos="1260"/>
        </w:tabs>
        <w:rPr>
          <w:rFonts w:ascii="Times New Roman" w:hAnsi="Times New Roman"/>
          <w:sz w:val="20"/>
        </w:rPr>
        <w:sectPr w:rsidR="00AB30B2" w:rsidSect="00AB30B2">
          <w:pgSz w:w="16837" w:h="11905" w:orient="landscape"/>
          <w:pgMar w:top="284" w:right="851" w:bottom="851" w:left="709" w:header="437" w:footer="720" w:gutter="0"/>
          <w:cols w:space="720"/>
          <w:titlePg/>
          <w:docGrid w:linePitch="360"/>
        </w:sectPr>
      </w:pPr>
      <w:r>
        <w:rPr>
          <w:rFonts w:ascii="Times New Roman" w:hAnsi="Times New Roman"/>
          <w:sz w:val="20"/>
        </w:rPr>
        <w:t xml:space="preserve">                                    М.П.</w:t>
      </w:r>
      <w:r w:rsidR="00D9694E">
        <w:rPr>
          <w:rFonts w:ascii="Times New Roman" w:hAnsi="Times New Roman"/>
          <w:sz w:val="20"/>
        </w:rPr>
        <w:tab/>
        <w:t xml:space="preserve">                                                                        </w:t>
      </w:r>
      <w:r w:rsidR="00D9694E" w:rsidRPr="00CA2B48">
        <w:rPr>
          <w:rFonts w:ascii="Times New Roman" w:hAnsi="Times New Roman"/>
          <w:sz w:val="20"/>
        </w:rPr>
        <w:t xml:space="preserve">Адрес электронной почты </w:t>
      </w:r>
      <w:r w:rsidR="00D9694E">
        <w:rPr>
          <w:rFonts w:ascii="Times New Roman" w:hAnsi="Times New Roman"/>
          <w:sz w:val="20"/>
        </w:rPr>
        <w:t>Фирмы-</w:t>
      </w:r>
      <w:r w:rsidR="00F662C7">
        <w:rPr>
          <w:rFonts w:ascii="Times New Roman" w:hAnsi="Times New Roman"/>
          <w:sz w:val="20"/>
        </w:rPr>
        <w:t>застройщика _</w:t>
      </w:r>
      <w:r w:rsidR="00D9694E">
        <w:rPr>
          <w:rFonts w:ascii="Times New Roman" w:hAnsi="Times New Roman"/>
          <w:sz w:val="20"/>
        </w:rPr>
        <w:t>_______________________________</w:t>
      </w:r>
      <w:r w:rsidR="00D9694E">
        <w:rPr>
          <w:rFonts w:ascii="Times New Roman" w:hAnsi="Times New Roman"/>
          <w:sz w:val="20"/>
        </w:rPr>
        <w:tab/>
      </w:r>
    </w:p>
    <w:p w14:paraId="59A2BFB9" w14:textId="46466AC9" w:rsidR="00AB30B2" w:rsidRPr="00FD5C70" w:rsidRDefault="00AB30B2" w:rsidP="00AB30B2">
      <w:pPr>
        <w:ind w:left="-567"/>
        <w:rPr>
          <w:rFonts w:ascii="Times New Roman" w:hAnsi="Times New Roman"/>
          <w:b/>
          <w:color w:val="FF0000"/>
          <w:sz w:val="22"/>
        </w:rPr>
      </w:pPr>
      <w:r w:rsidRPr="00FD5C70">
        <w:rPr>
          <w:rFonts w:ascii="Times New Roman" w:hAnsi="Times New Roman"/>
          <w:b/>
          <w:color w:val="FF0000"/>
          <w:sz w:val="22"/>
        </w:rPr>
        <w:lastRenderedPageBreak/>
        <w:t xml:space="preserve">Форма </w:t>
      </w:r>
      <w:r>
        <w:rPr>
          <w:rFonts w:ascii="Times New Roman" w:hAnsi="Times New Roman"/>
          <w:b/>
          <w:color w:val="FF0000"/>
          <w:sz w:val="22"/>
        </w:rPr>
        <w:t>3</w:t>
      </w:r>
    </w:p>
    <w:p w14:paraId="53A214C4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0C038703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7E5F2F77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24ACDCF9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16A5EFF0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76F2757E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4E926287" w14:textId="77777777" w:rsidR="00AB30B2" w:rsidRPr="008A51F1" w:rsidRDefault="00AB30B2" w:rsidP="00AB30B2">
      <w:pPr>
        <w:ind w:left="-567"/>
        <w:jc w:val="both"/>
        <w:rPr>
          <w:rFonts w:ascii="Times New Roman" w:hAnsi="Times New Roman"/>
          <w:sz w:val="20"/>
        </w:rPr>
      </w:pPr>
    </w:p>
    <w:p w14:paraId="60DAA357" w14:textId="77777777" w:rsidR="00AB30B2" w:rsidRPr="00DA2058" w:rsidRDefault="00AB30B2" w:rsidP="00AB30B2">
      <w:pPr>
        <w:ind w:left="-567"/>
        <w:jc w:val="center"/>
        <w:rPr>
          <w:rFonts w:ascii="Times New Roman" w:hAnsi="Times New Roman"/>
          <w:b/>
          <w:sz w:val="22"/>
          <w:szCs w:val="22"/>
        </w:rPr>
      </w:pPr>
      <w:r w:rsidRPr="00DA2058">
        <w:rPr>
          <w:rFonts w:ascii="Times New Roman" w:hAnsi="Times New Roman"/>
          <w:b/>
          <w:sz w:val="22"/>
          <w:szCs w:val="22"/>
        </w:rPr>
        <w:t>ГАРАНТИЙНОЕ ПИСЬМО</w:t>
      </w:r>
    </w:p>
    <w:p w14:paraId="3EB939B1" w14:textId="77777777" w:rsidR="00AB30B2" w:rsidRPr="00DA2058" w:rsidRDefault="00AB30B2" w:rsidP="00AB30B2">
      <w:pPr>
        <w:ind w:left="-567"/>
        <w:jc w:val="both"/>
        <w:rPr>
          <w:rFonts w:ascii="Times New Roman" w:hAnsi="Times New Roman"/>
          <w:sz w:val="22"/>
          <w:szCs w:val="22"/>
        </w:rPr>
      </w:pPr>
    </w:p>
    <w:p w14:paraId="62E70328" w14:textId="77777777" w:rsidR="00AB30B2" w:rsidRPr="00DA2058" w:rsidRDefault="00AB30B2" w:rsidP="00AB30B2">
      <w:pPr>
        <w:ind w:left="-567"/>
        <w:jc w:val="both"/>
        <w:rPr>
          <w:rFonts w:ascii="Times New Roman" w:hAnsi="Times New Roman"/>
          <w:sz w:val="22"/>
          <w:szCs w:val="22"/>
        </w:rPr>
      </w:pPr>
    </w:p>
    <w:p w14:paraId="5370F6CA" w14:textId="77777777" w:rsidR="00AB30B2" w:rsidRPr="00DA2058" w:rsidRDefault="00AB30B2" w:rsidP="00AB30B2">
      <w:pPr>
        <w:ind w:left="-567"/>
        <w:jc w:val="both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 xml:space="preserve">г. Москва                                                                                                    </w:t>
      </w:r>
      <w:proofErr w:type="gramStart"/>
      <w:r w:rsidRPr="00DA2058">
        <w:rPr>
          <w:rFonts w:ascii="Times New Roman" w:hAnsi="Times New Roman"/>
          <w:sz w:val="22"/>
          <w:szCs w:val="22"/>
        </w:rPr>
        <w:t xml:space="preserve">   «</w:t>
      </w:r>
      <w:proofErr w:type="gramEnd"/>
      <w:r w:rsidRPr="00DA2058">
        <w:rPr>
          <w:rFonts w:ascii="Times New Roman" w:hAnsi="Times New Roman"/>
          <w:sz w:val="22"/>
          <w:szCs w:val="22"/>
        </w:rPr>
        <w:t>____» ____________ 2025 года</w:t>
      </w:r>
    </w:p>
    <w:p w14:paraId="2FB87462" w14:textId="77777777" w:rsidR="00AB30B2" w:rsidRPr="00DA2058" w:rsidRDefault="00AB30B2" w:rsidP="00AB30B2">
      <w:pPr>
        <w:ind w:left="-567"/>
        <w:rPr>
          <w:rFonts w:ascii="Times New Roman" w:hAnsi="Times New Roman"/>
          <w:sz w:val="22"/>
          <w:szCs w:val="22"/>
        </w:rPr>
      </w:pPr>
    </w:p>
    <w:p w14:paraId="525594A3" w14:textId="64FC1C69" w:rsidR="00AB30B2" w:rsidRPr="00DA2058" w:rsidRDefault="00AB30B2" w:rsidP="00AB30B2">
      <w:pPr>
        <w:spacing w:before="120"/>
        <w:ind w:left="-567"/>
        <w:jc w:val="both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Фирма-застройщик ____________________________________</w:t>
      </w:r>
      <w:r w:rsidR="00B119E8">
        <w:rPr>
          <w:rFonts w:ascii="Times New Roman" w:hAnsi="Times New Roman"/>
          <w:sz w:val="22"/>
          <w:szCs w:val="22"/>
        </w:rPr>
        <w:t>____</w:t>
      </w:r>
      <w:r w:rsidRPr="00DA2058">
        <w:rPr>
          <w:rFonts w:ascii="Times New Roman" w:hAnsi="Times New Roman"/>
          <w:sz w:val="22"/>
          <w:szCs w:val="22"/>
        </w:rPr>
        <w:t>__________</w:t>
      </w:r>
      <w:r w:rsidRPr="00AD03B1">
        <w:rPr>
          <w:rFonts w:ascii="Times New Roman" w:hAnsi="Times New Roman"/>
          <w:sz w:val="22"/>
          <w:szCs w:val="22"/>
        </w:rPr>
        <w:t>_____</w:t>
      </w:r>
      <w:r w:rsidRPr="00DA2058">
        <w:rPr>
          <w:rFonts w:ascii="Times New Roman" w:hAnsi="Times New Roman"/>
          <w:sz w:val="22"/>
          <w:szCs w:val="22"/>
        </w:rPr>
        <w:t>____________ гарантирует</w:t>
      </w:r>
    </w:p>
    <w:p w14:paraId="38342488" w14:textId="48FDCDDD" w:rsidR="00AB30B2" w:rsidRPr="00DA2058" w:rsidRDefault="00AB30B2" w:rsidP="00AB30B2">
      <w:pPr>
        <w:spacing w:before="120"/>
        <w:ind w:left="-567"/>
        <w:jc w:val="both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надежность и устойчивость конструкций стенда компани</w:t>
      </w:r>
      <w:r>
        <w:rPr>
          <w:rFonts w:ascii="Times New Roman" w:hAnsi="Times New Roman"/>
          <w:sz w:val="22"/>
          <w:szCs w:val="22"/>
        </w:rPr>
        <w:t>и ____</w:t>
      </w:r>
      <w:r w:rsidR="00B119E8">
        <w:rPr>
          <w:rFonts w:ascii="Times New Roman" w:hAnsi="Times New Roman"/>
          <w:sz w:val="22"/>
          <w:szCs w:val="22"/>
        </w:rPr>
        <w:t>___</w:t>
      </w:r>
      <w:r w:rsidRPr="00DA2058">
        <w:rPr>
          <w:rFonts w:ascii="Times New Roman" w:hAnsi="Times New Roman"/>
          <w:sz w:val="22"/>
          <w:szCs w:val="22"/>
        </w:rPr>
        <w:t>__</w:t>
      </w:r>
      <w:r>
        <w:rPr>
          <w:rFonts w:ascii="Times New Roman" w:hAnsi="Times New Roman"/>
          <w:sz w:val="22"/>
          <w:szCs w:val="22"/>
        </w:rPr>
        <w:t>______</w:t>
      </w:r>
      <w:r w:rsidRPr="00DA2058">
        <w:rPr>
          <w:rFonts w:ascii="Times New Roman" w:hAnsi="Times New Roman"/>
          <w:sz w:val="22"/>
          <w:szCs w:val="22"/>
        </w:rPr>
        <w:t>__</w:t>
      </w:r>
      <w:r w:rsidRPr="00AD03B1">
        <w:rPr>
          <w:rFonts w:ascii="Times New Roman" w:hAnsi="Times New Roman"/>
          <w:sz w:val="22"/>
          <w:szCs w:val="22"/>
        </w:rPr>
        <w:t>______</w:t>
      </w:r>
      <w:r w:rsidRPr="00DA2058">
        <w:rPr>
          <w:rFonts w:ascii="Times New Roman" w:hAnsi="Times New Roman"/>
          <w:sz w:val="22"/>
          <w:szCs w:val="22"/>
        </w:rPr>
        <w:t>_____________________,</w:t>
      </w:r>
    </w:p>
    <w:p w14:paraId="436A3DC9" w14:textId="77777777" w:rsidR="00AB30B2" w:rsidRPr="00DA2058" w:rsidRDefault="00AB30B2" w:rsidP="00AB30B2">
      <w:pPr>
        <w:spacing w:before="60"/>
        <w:ind w:left="-567"/>
        <w:jc w:val="both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 xml:space="preserve">берет на себя полную ответственность и гарантирует возмещение причиненного ущерба при повреждении конструкций павильонов: пола, стен, колонн, перекрытий, монтажных ворот, входных групп, равно как повреждение инженерного оборудования, а также третьим лицам, в том числе в виде ущерба в случае разрушения конструкции или отрыва каких-либо элементов стенда во время монтажа, проведения Форума и демонтажа, </w:t>
      </w:r>
    </w:p>
    <w:p w14:paraId="5DD133B1" w14:textId="77777777" w:rsidR="00AB30B2" w:rsidRPr="00DA2058" w:rsidRDefault="00AB30B2" w:rsidP="00AB30B2">
      <w:pPr>
        <w:spacing w:before="120"/>
        <w:ind w:left="-567"/>
        <w:jc w:val="both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Конструкция стенда спроектирована с учетом веса экспонатов.</w:t>
      </w:r>
    </w:p>
    <w:p w14:paraId="76C71970" w14:textId="77777777" w:rsidR="00F662C7" w:rsidRDefault="00F662C7" w:rsidP="00F662C7">
      <w:pPr>
        <w:tabs>
          <w:tab w:val="left" w:pos="1260"/>
        </w:tabs>
        <w:jc w:val="both"/>
        <w:rPr>
          <w:rFonts w:ascii="Times New Roman" w:hAnsi="Times New Roman"/>
          <w:sz w:val="22"/>
          <w:szCs w:val="22"/>
        </w:rPr>
      </w:pPr>
    </w:p>
    <w:p w14:paraId="68E8153F" w14:textId="385D24F9" w:rsidR="00D9694E" w:rsidRPr="00F662C7" w:rsidRDefault="00D9694E" w:rsidP="00F662C7">
      <w:pPr>
        <w:tabs>
          <w:tab w:val="left" w:pos="1260"/>
        </w:tabs>
        <w:ind w:left="-567"/>
        <w:rPr>
          <w:rFonts w:ascii="Times New Roman" w:hAnsi="Times New Roman"/>
          <w:szCs w:val="24"/>
        </w:rPr>
      </w:pPr>
      <w:r w:rsidRPr="00F662C7">
        <w:rPr>
          <w:rFonts w:ascii="Times New Roman" w:hAnsi="Times New Roman"/>
          <w:szCs w:val="24"/>
        </w:rPr>
        <w:t>Адрес электронной почты Фирмы-</w:t>
      </w:r>
      <w:r w:rsidR="00F662C7" w:rsidRPr="00F662C7">
        <w:rPr>
          <w:rFonts w:ascii="Times New Roman" w:hAnsi="Times New Roman"/>
          <w:szCs w:val="24"/>
        </w:rPr>
        <w:t>застройщика _</w:t>
      </w:r>
      <w:r w:rsidRPr="00F662C7">
        <w:rPr>
          <w:rFonts w:ascii="Times New Roman" w:hAnsi="Times New Roman"/>
          <w:szCs w:val="24"/>
        </w:rPr>
        <w:t>_______________________________</w:t>
      </w:r>
    </w:p>
    <w:p w14:paraId="4FB8B147" w14:textId="77777777" w:rsidR="00AB30B2" w:rsidRPr="00DA2058" w:rsidRDefault="00AB30B2" w:rsidP="00D9694E">
      <w:pPr>
        <w:ind w:left="-567"/>
        <w:jc w:val="both"/>
        <w:rPr>
          <w:rFonts w:ascii="Times New Roman" w:hAnsi="Times New Roman"/>
          <w:sz w:val="22"/>
          <w:szCs w:val="22"/>
        </w:rPr>
      </w:pPr>
    </w:p>
    <w:p w14:paraId="7B75D126" w14:textId="77777777" w:rsidR="00AB30B2" w:rsidRPr="00DA2058" w:rsidRDefault="00AB30B2" w:rsidP="00AB30B2">
      <w:pPr>
        <w:spacing w:before="60"/>
        <w:ind w:left="-567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Подпись _____________________/ _________________ /</w:t>
      </w:r>
    </w:p>
    <w:p w14:paraId="71E58F45" w14:textId="77777777" w:rsidR="00AB30B2" w:rsidRPr="00DA2058" w:rsidRDefault="00AB30B2" w:rsidP="00AB30B2">
      <w:pPr>
        <w:spacing w:before="120"/>
        <w:ind w:left="-567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Должность _____________________________________</w:t>
      </w:r>
    </w:p>
    <w:p w14:paraId="0EB63CA3" w14:textId="77777777" w:rsidR="00AB30B2" w:rsidRPr="00DA2058" w:rsidRDefault="00AB30B2" w:rsidP="00AB30B2">
      <w:pPr>
        <w:spacing w:before="120"/>
        <w:ind w:left="-567"/>
        <w:rPr>
          <w:rFonts w:ascii="Times New Roman" w:hAnsi="Times New Roman"/>
          <w:sz w:val="22"/>
          <w:szCs w:val="22"/>
        </w:rPr>
      </w:pPr>
      <w:r w:rsidRPr="00DA2058">
        <w:rPr>
          <w:rFonts w:ascii="Times New Roman" w:hAnsi="Times New Roman"/>
          <w:sz w:val="22"/>
          <w:szCs w:val="22"/>
        </w:rPr>
        <w:t>М.П.</w:t>
      </w:r>
    </w:p>
    <w:p w14:paraId="0040E25B" w14:textId="77777777" w:rsidR="00AB30B2" w:rsidRDefault="00AB30B2" w:rsidP="00AB30B2">
      <w:pPr>
        <w:spacing w:before="120"/>
        <w:ind w:left="-567"/>
        <w:rPr>
          <w:rFonts w:ascii="Times New Roman" w:hAnsi="Times New Roman"/>
          <w:sz w:val="20"/>
          <w:szCs w:val="24"/>
        </w:rPr>
      </w:pPr>
    </w:p>
    <w:p w14:paraId="543865D2" w14:textId="77777777" w:rsidR="00AB30B2" w:rsidRDefault="00AB30B2" w:rsidP="00AB30B2">
      <w:pPr>
        <w:spacing w:before="120"/>
        <w:ind w:left="-567"/>
        <w:rPr>
          <w:rFonts w:ascii="Times New Roman" w:hAnsi="Times New Roman"/>
          <w:sz w:val="20"/>
          <w:szCs w:val="24"/>
        </w:rPr>
      </w:pPr>
    </w:p>
    <w:p w14:paraId="12A6FBF1" w14:textId="77777777" w:rsidR="00AB30B2" w:rsidRDefault="00AB30B2" w:rsidP="00AB30B2">
      <w:pPr>
        <w:spacing w:before="120"/>
        <w:ind w:left="-567"/>
        <w:rPr>
          <w:rFonts w:ascii="Times New Roman" w:hAnsi="Times New Roman"/>
          <w:sz w:val="20"/>
          <w:szCs w:val="24"/>
        </w:rPr>
      </w:pPr>
    </w:p>
    <w:p w14:paraId="2B1BF577" w14:textId="77777777" w:rsidR="00AB30B2" w:rsidRDefault="00AB30B2" w:rsidP="00AB30B2">
      <w:pPr>
        <w:spacing w:before="120"/>
        <w:ind w:left="-567"/>
        <w:rPr>
          <w:rFonts w:ascii="Times New Roman" w:hAnsi="Times New Roman"/>
          <w:sz w:val="20"/>
          <w:szCs w:val="24"/>
        </w:rPr>
      </w:pPr>
    </w:p>
    <w:p w14:paraId="3C8CA274" w14:textId="77777777" w:rsidR="00491DE7" w:rsidRPr="008A51F1" w:rsidRDefault="00491DE7" w:rsidP="00491DE7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br w:type="page"/>
      </w:r>
    </w:p>
    <w:p w14:paraId="606546B0" w14:textId="2E71EDB1" w:rsidR="004666C3" w:rsidRPr="00BD289F" w:rsidRDefault="004666C3" w:rsidP="004666C3">
      <w:pPr>
        <w:rPr>
          <w:rFonts w:ascii="Times New Roman" w:hAnsi="Times New Roman"/>
          <w:b/>
          <w:color w:val="FF0000"/>
        </w:rPr>
      </w:pPr>
      <w:r w:rsidRPr="00BD289F">
        <w:rPr>
          <w:rFonts w:ascii="Times New Roman" w:hAnsi="Times New Roman"/>
          <w:b/>
          <w:color w:val="FF0000"/>
        </w:rPr>
        <w:lastRenderedPageBreak/>
        <w:t xml:space="preserve">Форма </w:t>
      </w:r>
      <w:r>
        <w:rPr>
          <w:rFonts w:ascii="Times New Roman" w:hAnsi="Times New Roman"/>
          <w:b/>
          <w:color w:val="FF0000"/>
        </w:rPr>
        <w:t>4</w:t>
      </w:r>
    </w:p>
    <w:p w14:paraId="2855C0F4" w14:textId="77777777" w:rsidR="004666C3" w:rsidRPr="008A51F1" w:rsidRDefault="004666C3" w:rsidP="004666C3">
      <w:pPr>
        <w:jc w:val="right"/>
        <w:rPr>
          <w:rFonts w:ascii="Times New Roman" w:hAnsi="Times New Roman"/>
          <w:b/>
          <w:i/>
          <w:sz w:val="20"/>
        </w:rPr>
      </w:pPr>
    </w:p>
    <w:p w14:paraId="7CD82382" w14:textId="77777777" w:rsidR="004666C3" w:rsidRPr="008A51F1" w:rsidRDefault="004666C3" w:rsidP="004666C3">
      <w:pPr>
        <w:jc w:val="center"/>
        <w:rPr>
          <w:rFonts w:ascii="Times New Roman" w:hAnsi="Times New Roman"/>
          <w:b/>
          <w:iCs/>
          <w:sz w:val="20"/>
        </w:rPr>
      </w:pPr>
      <w:r w:rsidRPr="008A51F1">
        <w:rPr>
          <w:rFonts w:ascii="Times New Roman" w:hAnsi="Times New Roman"/>
          <w:b/>
          <w:iCs/>
          <w:sz w:val="20"/>
        </w:rPr>
        <w:t>ИНФОРМАЦИЯ О СТРОИТЕЛЬСТВЕ ДВУХЭТАЖНОГО СТЕНДА</w:t>
      </w:r>
    </w:p>
    <w:p w14:paraId="0AD72E63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C1B3EB0" w14:textId="77777777" w:rsidR="004666C3" w:rsidRPr="008A51F1" w:rsidRDefault="004666C3" w:rsidP="004666C3">
      <w:pPr>
        <w:jc w:val="both"/>
        <w:rPr>
          <w:rFonts w:ascii="Times New Roman" w:hAnsi="Times New Roman"/>
          <w:b/>
          <w:sz w:val="20"/>
        </w:rPr>
      </w:pPr>
    </w:p>
    <w:p w14:paraId="3C40E504" w14:textId="77777777" w:rsidR="004666C3" w:rsidRPr="008A51F1" w:rsidRDefault="004666C3" w:rsidP="004666C3">
      <w:pPr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color w:val="000000"/>
          <w:sz w:val="20"/>
          <w:szCs w:val="24"/>
        </w:rPr>
        <w:t xml:space="preserve">г. Москва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4"/>
        </w:rPr>
        <w:t xml:space="preserve">                                 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 </w:t>
      </w:r>
      <w:proofErr w:type="gramStart"/>
      <w:r w:rsidRPr="003D5B57">
        <w:rPr>
          <w:rFonts w:ascii="Times New Roman" w:hAnsi="Times New Roman"/>
          <w:color w:val="000000"/>
          <w:sz w:val="20"/>
          <w:szCs w:val="24"/>
        </w:rPr>
        <w:t xml:space="preserve">   </w:t>
      </w:r>
      <w:r>
        <w:rPr>
          <w:rFonts w:ascii="Times New Roman" w:hAnsi="Times New Roman"/>
          <w:color w:val="000000"/>
          <w:sz w:val="20"/>
          <w:szCs w:val="24"/>
        </w:rPr>
        <w:t>«</w:t>
      </w:r>
      <w:proofErr w:type="gramEnd"/>
      <w:r w:rsidRPr="003D5B57">
        <w:rPr>
          <w:rFonts w:ascii="Times New Roman" w:hAnsi="Times New Roman"/>
          <w:color w:val="000000"/>
          <w:sz w:val="20"/>
          <w:szCs w:val="24"/>
        </w:rPr>
        <w:t>____</w:t>
      </w:r>
      <w:r>
        <w:rPr>
          <w:rFonts w:ascii="Times New Roman" w:hAnsi="Times New Roman"/>
          <w:color w:val="000000"/>
          <w:sz w:val="20"/>
          <w:szCs w:val="24"/>
        </w:rPr>
        <w:t>»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____________ 202</w:t>
      </w:r>
      <w:r>
        <w:rPr>
          <w:rFonts w:ascii="Times New Roman" w:hAnsi="Times New Roman"/>
          <w:color w:val="000000"/>
          <w:sz w:val="20"/>
          <w:szCs w:val="24"/>
        </w:rPr>
        <w:t>5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года</w:t>
      </w:r>
    </w:p>
    <w:p w14:paraId="209EA6B1" w14:textId="77777777" w:rsidR="004666C3" w:rsidRPr="008A51F1" w:rsidRDefault="004666C3" w:rsidP="004666C3">
      <w:pPr>
        <w:rPr>
          <w:rFonts w:ascii="Times New Roman" w:hAnsi="Times New Roman"/>
          <w:sz w:val="20"/>
        </w:rPr>
      </w:pPr>
    </w:p>
    <w:p w14:paraId="016D9EC9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65712743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Фирмы-застройщика _______________________________________________________________</w:t>
      </w:r>
      <w:r>
        <w:rPr>
          <w:rFonts w:ascii="Times New Roman" w:hAnsi="Times New Roman"/>
          <w:sz w:val="20"/>
        </w:rPr>
        <w:t>____</w:t>
      </w:r>
    </w:p>
    <w:p w14:paraId="40FC0F8E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20ED9434" w14:textId="77777777" w:rsidR="004666C3" w:rsidRPr="0050509D" w:rsidRDefault="004666C3" w:rsidP="004666C3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</w:t>
      </w:r>
      <w:r>
        <w:rPr>
          <w:rFonts w:ascii="Times New Roman" w:hAnsi="Times New Roman"/>
          <w:sz w:val="20"/>
        </w:rPr>
        <w:t xml:space="preserve"> </w:t>
      </w:r>
      <w:r w:rsidRPr="008A51F1">
        <w:rPr>
          <w:rFonts w:ascii="Times New Roman" w:hAnsi="Times New Roman"/>
          <w:sz w:val="20"/>
        </w:rPr>
        <w:t xml:space="preserve">Экспонента </w:t>
      </w:r>
      <w:r>
        <w:rPr>
          <w:rFonts w:ascii="Times New Roman" w:hAnsi="Times New Roman"/>
          <w:sz w:val="20"/>
        </w:rPr>
        <w:t xml:space="preserve"> ___________________________________________________________________________ </w:t>
      </w:r>
      <w:r w:rsidRPr="0050509D">
        <w:rPr>
          <w:rFonts w:ascii="Times New Roman" w:hAnsi="Times New Roman"/>
          <w:sz w:val="20"/>
        </w:rPr>
        <w:t xml:space="preserve">на </w:t>
      </w:r>
      <w:r>
        <w:rPr>
          <w:rFonts w:ascii="Times New Roman" w:hAnsi="Times New Roman"/>
          <w:kern w:val="1"/>
          <w:sz w:val="20"/>
          <w:lang w:eastAsia="ar-SA"/>
        </w:rPr>
        <w:t>Международном форуме</w:t>
      </w:r>
      <w:r w:rsidRPr="00A43189">
        <w:rPr>
          <w:rFonts w:ascii="Times New Roman" w:hAnsi="Times New Roman"/>
          <w:kern w:val="1"/>
          <w:sz w:val="20"/>
          <w:lang w:eastAsia="ar-SA"/>
        </w:rPr>
        <w:t xml:space="preserve"> «</w:t>
      </w:r>
      <w:r>
        <w:rPr>
          <w:rFonts w:ascii="Times New Roman" w:hAnsi="Times New Roman"/>
          <w:kern w:val="1"/>
          <w:sz w:val="20"/>
          <w:lang w:eastAsia="ar-SA"/>
        </w:rPr>
        <w:t>Армия-2025</w:t>
      </w:r>
      <w:r w:rsidRPr="00A43189">
        <w:rPr>
          <w:rFonts w:ascii="Times New Roman" w:hAnsi="Times New Roman"/>
          <w:kern w:val="1"/>
          <w:sz w:val="20"/>
          <w:lang w:eastAsia="ar-SA"/>
        </w:rPr>
        <w:t>»</w:t>
      </w:r>
      <w:r w:rsidRPr="00A43189">
        <w:rPr>
          <w:rFonts w:ascii="Times New Roman" w:hAnsi="Times New Roman"/>
          <w:sz w:val="20"/>
        </w:rPr>
        <w:t xml:space="preserve">, проходящем в КВЦ «Патриот» с </w:t>
      </w:r>
      <w:r>
        <w:rPr>
          <w:rFonts w:ascii="Times New Roman" w:hAnsi="Times New Roman"/>
          <w:sz w:val="20"/>
        </w:rPr>
        <w:t>11</w:t>
      </w:r>
      <w:r w:rsidRPr="00A43189">
        <w:rPr>
          <w:rFonts w:ascii="Times New Roman" w:hAnsi="Times New Roman"/>
          <w:sz w:val="20"/>
        </w:rPr>
        <w:t xml:space="preserve"> по</w:t>
      </w:r>
      <w:r>
        <w:rPr>
          <w:rFonts w:ascii="Times New Roman" w:hAnsi="Times New Roman"/>
          <w:sz w:val="20"/>
        </w:rPr>
        <w:t xml:space="preserve"> 14 августа</w:t>
      </w:r>
      <w:r w:rsidRPr="00A43189">
        <w:rPr>
          <w:rFonts w:ascii="Times New Roman" w:hAnsi="Times New Roman"/>
          <w:sz w:val="20"/>
        </w:rPr>
        <w:t xml:space="preserve"> </w:t>
      </w:r>
      <w:r w:rsidRPr="008A51F1">
        <w:rPr>
          <w:rFonts w:ascii="Times New Roman" w:hAnsi="Times New Roman"/>
          <w:sz w:val="20"/>
        </w:rPr>
        <w:t>202</w:t>
      </w:r>
      <w:r>
        <w:rPr>
          <w:rFonts w:ascii="Times New Roman" w:hAnsi="Times New Roman"/>
          <w:sz w:val="20"/>
        </w:rPr>
        <w:t xml:space="preserve">5 </w:t>
      </w:r>
      <w:r w:rsidRPr="008A51F1">
        <w:rPr>
          <w:rFonts w:ascii="Times New Roman" w:hAnsi="Times New Roman"/>
          <w:sz w:val="20"/>
        </w:rPr>
        <w:t>года</w:t>
      </w:r>
      <w:r>
        <w:rPr>
          <w:rFonts w:ascii="Times New Roman" w:hAnsi="Times New Roman"/>
          <w:sz w:val="20"/>
        </w:rPr>
        <w:t>.</w:t>
      </w:r>
    </w:p>
    <w:p w14:paraId="555B4BA8" w14:textId="77777777" w:rsidR="004666C3" w:rsidRPr="0050509D" w:rsidRDefault="004666C3" w:rsidP="004666C3">
      <w:pPr>
        <w:jc w:val="both"/>
        <w:rPr>
          <w:rFonts w:ascii="Times New Roman" w:hAnsi="Times New Roman"/>
          <w:sz w:val="20"/>
        </w:rPr>
      </w:pPr>
    </w:p>
    <w:p w14:paraId="2A7251C9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_______________________ Стенд № ________________________ Площадь __________________</w:t>
      </w:r>
      <w:r>
        <w:rPr>
          <w:rFonts w:ascii="Times New Roman" w:hAnsi="Times New Roman"/>
          <w:sz w:val="20"/>
        </w:rPr>
        <w:t>_</w:t>
      </w:r>
      <w:r w:rsidRPr="008A51F1">
        <w:rPr>
          <w:rFonts w:ascii="Times New Roman" w:hAnsi="Times New Roman"/>
          <w:sz w:val="20"/>
        </w:rPr>
        <w:t>___</w:t>
      </w:r>
      <w:r>
        <w:rPr>
          <w:rFonts w:ascii="Times New Roman" w:hAnsi="Times New Roman"/>
          <w:sz w:val="20"/>
        </w:rPr>
        <w:t>_</w:t>
      </w:r>
    </w:p>
    <w:p w14:paraId="7EB8591E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013FD095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Площадь второго этажа (без лестницы) _______________________</w:t>
      </w:r>
      <w:r>
        <w:rPr>
          <w:rFonts w:ascii="Times New Roman" w:hAnsi="Times New Roman"/>
          <w:sz w:val="20"/>
        </w:rPr>
        <w:t>_</w:t>
      </w:r>
      <w:r w:rsidRPr="008A51F1">
        <w:rPr>
          <w:rFonts w:ascii="Times New Roman" w:hAnsi="Times New Roman"/>
          <w:sz w:val="20"/>
        </w:rPr>
        <w:t>______________________________________</w:t>
      </w:r>
      <w:r>
        <w:rPr>
          <w:rFonts w:ascii="Times New Roman" w:hAnsi="Times New Roman"/>
          <w:sz w:val="20"/>
        </w:rPr>
        <w:t>_</w:t>
      </w:r>
      <w:r w:rsidRPr="008A51F1">
        <w:rPr>
          <w:rFonts w:ascii="Times New Roman" w:hAnsi="Times New Roman"/>
          <w:sz w:val="20"/>
        </w:rPr>
        <w:t>_</w:t>
      </w:r>
    </w:p>
    <w:p w14:paraId="0831A133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301D66D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Фактическая максимальная высота стенда __________________________</w:t>
      </w:r>
      <w:r>
        <w:rPr>
          <w:rFonts w:ascii="Times New Roman" w:hAnsi="Times New Roman"/>
          <w:sz w:val="20"/>
        </w:rPr>
        <w:t>__</w:t>
      </w:r>
      <w:r w:rsidRPr="008A51F1"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>_</w:t>
      </w:r>
    </w:p>
    <w:p w14:paraId="288C0215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1E389FD8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Вид используемого конструктора для двухэтажного стенда ____________</w:t>
      </w:r>
      <w:r>
        <w:rPr>
          <w:rFonts w:ascii="Times New Roman" w:hAnsi="Times New Roman"/>
          <w:sz w:val="20"/>
        </w:rPr>
        <w:t>____</w:t>
      </w:r>
      <w:r w:rsidRPr="008A51F1">
        <w:rPr>
          <w:rFonts w:ascii="Times New Roman" w:hAnsi="Times New Roman"/>
          <w:sz w:val="20"/>
        </w:rPr>
        <w:t>_______________________________</w:t>
      </w:r>
    </w:p>
    <w:p w14:paraId="7D58EE7E" w14:textId="77777777" w:rsidR="004666C3" w:rsidRPr="008A51F1" w:rsidRDefault="004666C3" w:rsidP="004666C3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___________________________________________________________________</w:t>
      </w:r>
      <w:r>
        <w:rPr>
          <w:rFonts w:ascii="Times New Roman" w:hAnsi="Times New Roman"/>
          <w:sz w:val="20"/>
        </w:rPr>
        <w:t>_______________________________</w:t>
      </w:r>
    </w:p>
    <w:p w14:paraId="57C24D7C" w14:textId="77777777" w:rsidR="004666C3" w:rsidRPr="008A51F1" w:rsidRDefault="004666C3" w:rsidP="004666C3">
      <w:pPr>
        <w:spacing w:before="24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Расчетная нагрузка на пол павильона (кг/точку) ____________________________________________________</w:t>
      </w:r>
      <w:r>
        <w:rPr>
          <w:rFonts w:ascii="Times New Roman" w:hAnsi="Times New Roman"/>
          <w:sz w:val="20"/>
        </w:rPr>
        <w:t>_____</w:t>
      </w:r>
    </w:p>
    <w:p w14:paraId="542375AC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6F662957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Расчетная нагрузка на конструкцию второго этажа стенда (кг/кв.м.) _________________________</w:t>
      </w:r>
      <w:r>
        <w:rPr>
          <w:rFonts w:ascii="Times New Roman" w:hAnsi="Times New Roman"/>
          <w:sz w:val="20"/>
        </w:rPr>
        <w:t>_______</w:t>
      </w:r>
      <w:r w:rsidRPr="008A51F1">
        <w:rPr>
          <w:rFonts w:ascii="Times New Roman" w:hAnsi="Times New Roman"/>
          <w:sz w:val="20"/>
        </w:rPr>
        <w:t>________</w:t>
      </w:r>
    </w:p>
    <w:p w14:paraId="3D4CD0FD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6FA406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компании, производившей статические расчеты _____________________________________</w:t>
      </w:r>
      <w:r>
        <w:rPr>
          <w:rFonts w:ascii="Times New Roman" w:hAnsi="Times New Roman"/>
          <w:sz w:val="20"/>
        </w:rPr>
        <w:t>______</w:t>
      </w:r>
      <w:r w:rsidRPr="008A51F1">
        <w:rPr>
          <w:rFonts w:ascii="Times New Roman" w:hAnsi="Times New Roman"/>
          <w:sz w:val="20"/>
        </w:rPr>
        <w:t>_</w:t>
      </w:r>
    </w:p>
    <w:p w14:paraId="09861FC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97E56D4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50B272B9" w14:textId="5EC22E81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A15EE6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7ED60A08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44BE165" w14:textId="77777777" w:rsidR="004666C3" w:rsidRPr="003D5B57" w:rsidRDefault="004666C3" w:rsidP="004666C3">
      <w:pPr>
        <w:spacing w:before="6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Подпись _____________________/ _________________ /</w:t>
      </w:r>
    </w:p>
    <w:p w14:paraId="1E12CFB6" w14:textId="77777777" w:rsidR="004666C3" w:rsidRPr="003D5B57" w:rsidRDefault="004666C3" w:rsidP="004666C3">
      <w:pPr>
        <w:spacing w:before="12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Должность _____________________________________</w:t>
      </w:r>
    </w:p>
    <w:p w14:paraId="52B741DF" w14:textId="77777777" w:rsidR="004666C3" w:rsidRPr="008A51F1" w:rsidRDefault="004666C3" w:rsidP="004666C3">
      <w:pPr>
        <w:spacing w:before="120"/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sz w:val="20"/>
          <w:szCs w:val="24"/>
        </w:rPr>
        <w:t>М.П.</w:t>
      </w:r>
    </w:p>
    <w:p w14:paraId="5B66F029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1718412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1888D428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543FCB96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2E721727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69EF0EF4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131D940A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0C4FE99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506831E9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84F9B13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30FD032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56F453C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8C00CFA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0ABEA82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F4628D3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51991120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832D6BB" w14:textId="77777777" w:rsidR="004666C3" w:rsidRPr="00ED1201" w:rsidRDefault="004666C3" w:rsidP="004666C3">
      <w:pPr>
        <w:rPr>
          <w:rFonts w:ascii="Times New Roman" w:hAnsi="Times New Roman"/>
          <w:b/>
          <w:i/>
          <w:sz w:val="20"/>
        </w:rPr>
      </w:pPr>
    </w:p>
    <w:p w14:paraId="5164C988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22943B27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2BAE0B5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EF660C6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5CEB670B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A39EBFA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0A39082B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61607331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6C282649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663A5D20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52277BDA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27E1F1EB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0948131E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28EBBA7E" w14:textId="77777777" w:rsidR="00491DE7" w:rsidRDefault="00491DE7" w:rsidP="00023455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75B39860" w14:textId="77777777" w:rsidR="004666C3" w:rsidRDefault="004666C3" w:rsidP="004666C3">
      <w:pPr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A0074D">
        <w:rPr>
          <w:rFonts w:ascii="Times New Roman" w:hAnsi="Times New Roman"/>
          <w:i/>
          <w:color w:val="000000" w:themeColor="text1"/>
          <w:sz w:val="20"/>
        </w:rPr>
        <w:t>Письмо оформляется на официальном бланке компании</w:t>
      </w:r>
    </w:p>
    <w:p w14:paraId="05E982E1" w14:textId="77777777" w:rsidR="004666C3" w:rsidRPr="00A0074D" w:rsidRDefault="004666C3" w:rsidP="004666C3">
      <w:pPr>
        <w:jc w:val="both"/>
        <w:rPr>
          <w:rFonts w:ascii="Times New Roman" w:hAnsi="Times New Roman"/>
          <w:i/>
          <w:color w:val="000000" w:themeColor="text1"/>
          <w:sz w:val="20"/>
        </w:rPr>
      </w:pPr>
    </w:p>
    <w:p w14:paraId="6A4EA9B5" w14:textId="797DE27A" w:rsidR="004666C3" w:rsidRPr="00A0074D" w:rsidRDefault="004666C3" w:rsidP="004666C3">
      <w:pPr>
        <w:rPr>
          <w:rFonts w:ascii="Times New Roman" w:hAnsi="Times New Roman"/>
          <w:b/>
          <w:color w:val="FF0000"/>
        </w:rPr>
      </w:pPr>
      <w:r w:rsidRPr="00A0074D">
        <w:rPr>
          <w:rFonts w:ascii="Times New Roman" w:hAnsi="Times New Roman"/>
          <w:b/>
          <w:color w:val="FF0000"/>
        </w:rPr>
        <w:t xml:space="preserve">Форма </w:t>
      </w:r>
      <w:r>
        <w:rPr>
          <w:rFonts w:ascii="Times New Roman" w:hAnsi="Times New Roman"/>
          <w:b/>
          <w:color w:val="FF0000"/>
        </w:rPr>
        <w:t>5</w:t>
      </w:r>
    </w:p>
    <w:p w14:paraId="66D178E4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0D17B180" w14:textId="77777777" w:rsidR="004666C3" w:rsidRPr="008A51F1" w:rsidRDefault="004666C3" w:rsidP="004666C3">
      <w:pPr>
        <w:jc w:val="center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b/>
          <w:sz w:val="20"/>
        </w:rPr>
        <w:t xml:space="preserve">ПИСЬМО В ДИРЕКЦИЮ </w:t>
      </w:r>
      <w:r>
        <w:rPr>
          <w:rFonts w:ascii="Times New Roman" w:hAnsi="Times New Roman"/>
          <w:b/>
          <w:sz w:val="20"/>
        </w:rPr>
        <w:t>ФОРУМА</w:t>
      </w:r>
      <w:r w:rsidRPr="008A51F1">
        <w:rPr>
          <w:rFonts w:ascii="Times New Roman" w:hAnsi="Times New Roman"/>
          <w:b/>
          <w:sz w:val="20"/>
        </w:rPr>
        <w:t xml:space="preserve"> НА ВВОЗ И ПОСЛЕДУЮЩИЙ ВЫВОЗ ОБОРУДОВАНИЯ ДЛЯ МОНТАЖА/ДЕМОНТАЖА СТЕНДА И ВЫСТАВОЧНОЙ ЭКСПОЗИЦИИ</w:t>
      </w:r>
    </w:p>
    <w:p w14:paraId="610139D7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0714CBBE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3D8FB4F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62DE3E2" w14:textId="77777777" w:rsidR="004666C3" w:rsidRPr="008A51F1" w:rsidRDefault="004666C3" w:rsidP="004666C3">
      <w:pPr>
        <w:jc w:val="both"/>
        <w:rPr>
          <w:rFonts w:ascii="Times New Roman" w:hAnsi="Times New Roman"/>
          <w:i/>
          <w:sz w:val="20"/>
        </w:rPr>
      </w:pPr>
      <w:r w:rsidRPr="008A51F1">
        <w:rPr>
          <w:rFonts w:ascii="Times New Roman" w:hAnsi="Times New Roman"/>
          <w:i/>
          <w:sz w:val="20"/>
        </w:rPr>
        <w:t xml:space="preserve">Место для </w:t>
      </w:r>
      <w:r>
        <w:rPr>
          <w:rFonts w:ascii="Times New Roman" w:hAnsi="Times New Roman"/>
          <w:i/>
          <w:sz w:val="20"/>
        </w:rPr>
        <w:t>отметки</w:t>
      </w:r>
    </w:p>
    <w:p w14:paraId="598C3B4D" w14:textId="77777777" w:rsidR="004666C3" w:rsidRPr="008A51F1" w:rsidRDefault="004666C3" w:rsidP="004666C3">
      <w:pPr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Выставочного</w:t>
      </w:r>
      <w:r w:rsidRPr="008A51F1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оператора</w:t>
      </w:r>
    </w:p>
    <w:p w14:paraId="73CBEFE2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71BE950E" w14:textId="77777777" w:rsidR="004666C3" w:rsidRPr="008A51F1" w:rsidRDefault="004666C3" w:rsidP="004666C3">
      <w:pPr>
        <w:spacing w:line="180" w:lineRule="exact"/>
        <w:jc w:val="right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 xml:space="preserve">В Дирекцию </w:t>
      </w:r>
      <w:r>
        <w:rPr>
          <w:rFonts w:ascii="Times New Roman" w:hAnsi="Times New Roman"/>
          <w:b/>
          <w:sz w:val="20"/>
        </w:rPr>
        <w:t>Форума</w:t>
      </w:r>
      <w:r w:rsidRPr="008A51F1">
        <w:rPr>
          <w:rFonts w:ascii="Times New Roman" w:hAnsi="Times New Roman"/>
          <w:b/>
          <w:sz w:val="20"/>
        </w:rPr>
        <w:t xml:space="preserve"> «</w:t>
      </w:r>
      <w:r>
        <w:rPr>
          <w:rFonts w:ascii="Times New Roman" w:hAnsi="Times New Roman"/>
          <w:b/>
          <w:sz w:val="20"/>
        </w:rPr>
        <w:t>Армия-2025</w:t>
      </w:r>
      <w:r w:rsidRPr="008A51F1">
        <w:rPr>
          <w:rFonts w:ascii="Times New Roman" w:hAnsi="Times New Roman"/>
          <w:b/>
          <w:sz w:val="20"/>
        </w:rPr>
        <w:t>»</w:t>
      </w:r>
    </w:p>
    <w:p w14:paraId="37691FEA" w14:textId="77777777" w:rsidR="004666C3" w:rsidRPr="008A51F1" w:rsidRDefault="004666C3" w:rsidP="004666C3">
      <w:pPr>
        <w:spacing w:line="180" w:lineRule="exact"/>
        <w:rPr>
          <w:rFonts w:ascii="Times New Roman" w:hAnsi="Times New Roman"/>
          <w:sz w:val="20"/>
        </w:rPr>
      </w:pPr>
    </w:p>
    <w:p w14:paraId="56FA2827" w14:textId="77777777" w:rsidR="004666C3" w:rsidRPr="008A51F1" w:rsidRDefault="004666C3" w:rsidP="004666C3">
      <w:pPr>
        <w:spacing w:line="180" w:lineRule="exact"/>
        <w:rPr>
          <w:rFonts w:ascii="Times New Roman" w:hAnsi="Times New Roman"/>
          <w:sz w:val="20"/>
        </w:rPr>
      </w:pPr>
    </w:p>
    <w:p w14:paraId="55E33955" w14:textId="77777777" w:rsidR="004666C3" w:rsidRPr="003D5B57" w:rsidRDefault="004666C3" w:rsidP="004666C3">
      <w:pPr>
        <w:tabs>
          <w:tab w:val="left" w:pos="7291"/>
        </w:tabs>
        <w:spacing w:before="60"/>
        <w:jc w:val="both"/>
        <w:rPr>
          <w:rFonts w:ascii="Times New Roman" w:hAnsi="Times New Roman"/>
          <w:color w:val="000000"/>
          <w:sz w:val="20"/>
          <w:szCs w:val="24"/>
        </w:rPr>
      </w:pPr>
      <w:r w:rsidRPr="003D5B57">
        <w:rPr>
          <w:rFonts w:ascii="Times New Roman" w:hAnsi="Times New Roman"/>
          <w:color w:val="000000"/>
          <w:sz w:val="20"/>
          <w:szCs w:val="24"/>
        </w:rPr>
        <w:t xml:space="preserve">г. Москва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  <w:szCs w:val="24"/>
        </w:rPr>
        <w:t xml:space="preserve">                                 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 </w:t>
      </w:r>
      <w:proofErr w:type="gramStart"/>
      <w:r w:rsidRPr="003D5B57">
        <w:rPr>
          <w:rFonts w:ascii="Times New Roman" w:hAnsi="Times New Roman"/>
          <w:color w:val="000000"/>
          <w:sz w:val="20"/>
          <w:szCs w:val="24"/>
        </w:rPr>
        <w:t xml:space="preserve">   </w:t>
      </w:r>
      <w:r>
        <w:rPr>
          <w:rFonts w:ascii="Times New Roman" w:hAnsi="Times New Roman"/>
          <w:color w:val="000000"/>
          <w:sz w:val="20"/>
          <w:szCs w:val="24"/>
        </w:rPr>
        <w:t>«</w:t>
      </w:r>
      <w:proofErr w:type="gramEnd"/>
      <w:r w:rsidRPr="003D5B57">
        <w:rPr>
          <w:rFonts w:ascii="Times New Roman" w:hAnsi="Times New Roman"/>
          <w:color w:val="000000"/>
          <w:sz w:val="20"/>
          <w:szCs w:val="24"/>
        </w:rPr>
        <w:t>____</w:t>
      </w:r>
      <w:r>
        <w:rPr>
          <w:rFonts w:ascii="Times New Roman" w:hAnsi="Times New Roman"/>
          <w:color w:val="000000"/>
          <w:sz w:val="20"/>
          <w:szCs w:val="24"/>
        </w:rPr>
        <w:t>»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____________ 202</w:t>
      </w:r>
      <w:r>
        <w:rPr>
          <w:rFonts w:ascii="Times New Roman" w:hAnsi="Times New Roman"/>
          <w:color w:val="000000"/>
          <w:sz w:val="20"/>
          <w:szCs w:val="24"/>
        </w:rPr>
        <w:t>5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года</w:t>
      </w:r>
    </w:p>
    <w:p w14:paraId="091B5191" w14:textId="77777777" w:rsidR="004666C3" w:rsidRPr="008A51F1" w:rsidRDefault="004666C3" w:rsidP="004666C3">
      <w:pPr>
        <w:rPr>
          <w:rFonts w:ascii="Times New Roman" w:hAnsi="Times New Roman"/>
          <w:sz w:val="20"/>
        </w:rPr>
      </w:pPr>
    </w:p>
    <w:p w14:paraId="7814D96D" w14:textId="77777777" w:rsidR="004666C3" w:rsidRPr="008A51F1" w:rsidRDefault="004666C3" w:rsidP="004666C3">
      <w:pPr>
        <w:spacing w:line="180" w:lineRule="exact"/>
        <w:rPr>
          <w:rFonts w:ascii="Times New Roman" w:hAnsi="Times New Roman"/>
          <w:sz w:val="20"/>
        </w:rPr>
      </w:pPr>
    </w:p>
    <w:p w14:paraId="52E61BD0" w14:textId="77777777" w:rsidR="004666C3" w:rsidRDefault="004666C3" w:rsidP="004666C3">
      <w:pPr>
        <w:spacing w:line="360" w:lineRule="auto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Просим разрешить ввоз и последующий </w:t>
      </w:r>
      <w:r>
        <w:rPr>
          <w:rFonts w:ascii="Times New Roman" w:hAnsi="Times New Roman"/>
          <w:sz w:val="20"/>
        </w:rPr>
        <w:t xml:space="preserve">вывоз </w:t>
      </w:r>
      <w:r w:rsidRPr="008A51F1">
        <w:rPr>
          <w:rFonts w:ascii="Times New Roman" w:hAnsi="Times New Roman"/>
          <w:sz w:val="20"/>
        </w:rPr>
        <w:t>в период монтажа/демонтажа следующего выставочного оборудования и материалов, которые будут использованы для монтажа стенда __________</w:t>
      </w:r>
      <w:r>
        <w:rPr>
          <w:rFonts w:ascii="Times New Roman" w:hAnsi="Times New Roman"/>
          <w:sz w:val="20"/>
        </w:rPr>
        <w:t>_________</w:t>
      </w:r>
      <w:r w:rsidRPr="008A51F1">
        <w:rPr>
          <w:rFonts w:ascii="Times New Roman" w:hAnsi="Times New Roman"/>
          <w:sz w:val="20"/>
        </w:rPr>
        <w:t>_____</w:t>
      </w:r>
      <w:r>
        <w:rPr>
          <w:rFonts w:ascii="Times New Roman" w:hAnsi="Times New Roman"/>
          <w:sz w:val="20"/>
        </w:rPr>
        <w:t>___</w:t>
      </w:r>
      <w:r w:rsidRPr="008A51F1">
        <w:rPr>
          <w:rFonts w:ascii="Times New Roman" w:hAnsi="Times New Roman"/>
          <w:sz w:val="20"/>
        </w:rPr>
        <w:t>__</w:t>
      </w:r>
    </w:p>
    <w:p w14:paraId="60C5E615" w14:textId="77777777" w:rsidR="004666C3" w:rsidRDefault="004666C3" w:rsidP="004666C3">
      <w:pPr>
        <w:spacing w:line="360" w:lineRule="auto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№____</w:t>
      </w:r>
      <w:r>
        <w:rPr>
          <w:rFonts w:ascii="Times New Roman" w:hAnsi="Times New Roman"/>
          <w:sz w:val="20"/>
        </w:rPr>
        <w:t>__________</w:t>
      </w:r>
    </w:p>
    <w:p w14:paraId="2318A692" w14:textId="53716408" w:rsidR="004666C3" w:rsidRDefault="004666C3" w:rsidP="004666C3">
      <w:pPr>
        <w:spacing w:line="360" w:lineRule="auto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в </w:t>
      </w:r>
      <w:r w:rsidR="00A15EE6" w:rsidRPr="008A51F1">
        <w:rPr>
          <w:rFonts w:ascii="Times New Roman" w:hAnsi="Times New Roman"/>
          <w:sz w:val="20"/>
        </w:rPr>
        <w:t>павильоне _</w:t>
      </w:r>
      <w:r w:rsidRPr="008A51F1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</w:t>
      </w:r>
      <w:r w:rsidRPr="008A51F1">
        <w:rPr>
          <w:rFonts w:ascii="Times New Roman" w:hAnsi="Times New Roman"/>
          <w:sz w:val="20"/>
        </w:rPr>
        <w:t>___</w:t>
      </w:r>
    </w:p>
    <w:p w14:paraId="03BAFAF2" w14:textId="262B29B2" w:rsidR="004666C3" w:rsidRDefault="004666C3" w:rsidP="004666C3">
      <w:pPr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 xml:space="preserve">Площадь </w:t>
      </w:r>
      <w:r w:rsidRPr="003C389F">
        <w:rPr>
          <w:rFonts w:ascii="Times New Roman" w:hAnsi="Times New Roman"/>
          <w:sz w:val="20"/>
          <w:szCs w:val="22"/>
        </w:rPr>
        <w:t xml:space="preserve">первого этажа стенда ______________ </w:t>
      </w:r>
      <w:r w:rsidRPr="003C389F">
        <w:rPr>
          <w:rFonts w:ascii="Times New Roman" w:hAnsi="Times New Roman"/>
          <w:b/>
          <w:sz w:val="20"/>
          <w:szCs w:val="22"/>
        </w:rPr>
        <w:t>кв.м</w:t>
      </w:r>
      <w:r w:rsidRPr="003C389F">
        <w:rPr>
          <w:rFonts w:ascii="Times New Roman" w:hAnsi="Times New Roman"/>
          <w:sz w:val="20"/>
          <w:szCs w:val="22"/>
        </w:rPr>
        <w:t xml:space="preserve">. </w:t>
      </w:r>
    </w:p>
    <w:p w14:paraId="3739C977" w14:textId="77777777" w:rsidR="004666C3" w:rsidRPr="003C389F" w:rsidRDefault="004666C3" w:rsidP="004666C3">
      <w:pPr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 xml:space="preserve">Площадь </w:t>
      </w:r>
      <w:r w:rsidRPr="003C389F">
        <w:rPr>
          <w:rFonts w:ascii="Times New Roman" w:hAnsi="Times New Roman"/>
          <w:sz w:val="20"/>
          <w:szCs w:val="22"/>
        </w:rPr>
        <w:t xml:space="preserve">второго этажа стенда ______________ </w:t>
      </w:r>
      <w:r w:rsidRPr="003C389F">
        <w:rPr>
          <w:rFonts w:ascii="Times New Roman" w:hAnsi="Times New Roman"/>
          <w:b/>
          <w:sz w:val="20"/>
          <w:szCs w:val="22"/>
        </w:rPr>
        <w:t>кв.м</w:t>
      </w:r>
      <w:r w:rsidRPr="003C389F">
        <w:rPr>
          <w:rFonts w:ascii="Times New Roman" w:hAnsi="Times New Roman"/>
          <w:sz w:val="20"/>
          <w:szCs w:val="22"/>
        </w:rPr>
        <w:t>.</w:t>
      </w:r>
    </w:p>
    <w:p w14:paraId="3EF2B2DF" w14:textId="77777777" w:rsidR="004666C3" w:rsidRPr="009A5314" w:rsidRDefault="004666C3" w:rsidP="004666C3">
      <w:pPr>
        <w:spacing w:line="360" w:lineRule="auto"/>
        <w:jc w:val="both"/>
        <w:rPr>
          <w:rFonts w:ascii="Times New Roman" w:hAnsi="Times New Roman"/>
          <w:sz w:val="20"/>
        </w:rPr>
      </w:pPr>
      <w:r w:rsidRPr="009A5314">
        <w:rPr>
          <w:rFonts w:ascii="Times New Roman" w:hAnsi="Times New Roman"/>
          <w:sz w:val="20"/>
        </w:rPr>
        <w:t xml:space="preserve">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7229"/>
        <w:gridCol w:w="1843"/>
      </w:tblGrid>
      <w:tr w:rsidR="004666C3" w:rsidRPr="008A51F1" w14:paraId="7C21F95B" w14:textId="77777777" w:rsidTr="00A04B74">
        <w:trPr>
          <w:trHeight w:val="3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4EA47" w14:textId="77777777" w:rsidR="004666C3" w:rsidRPr="00A0074D" w:rsidRDefault="004666C3" w:rsidP="00A04B7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0074D">
              <w:rPr>
                <w:rFonts w:ascii="Times New Roman" w:hAnsi="Times New Roman"/>
                <w:b/>
                <w:bCs/>
                <w:sz w:val="22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C9AC2" w14:textId="77777777" w:rsidR="004666C3" w:rsidRPr="00A0074D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0074D">
              <w:rPr>
                <w:rFonts w:ascii="Times New Roman" w:hAnsi="Times New Roman"/>
                <w:b/>
                <w:bCs/>
                <w:sz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CCC8" w14:textId="77777777" w:rsidR="004666C3" w:rsidRPr="00A0074D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A0074D">
              <w:rPr>
                <w:rFonts w:ascii="Times New Roman" w:hAnsi="Times New Roman"/>
                <w:b/>
                <w:bCs/>
                <w:sz w:val="22"/>
              </w:rPr>
              <w:t>Количество</w:t>
            </w:r>
          </w:p>
        </w:tc>
      </w:tr>
      <w:tr w:rsidR="004666C3" w:rsidRPr="008A51F1" w14:paraId="45BD83C7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81D0F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F8BCF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3695B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3376D323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753A3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7306A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2394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2BFFAB38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EAE8B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AF99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E444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1FB3A001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844C3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2A6E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09B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279F3C7D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DF6C4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0A415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7C2A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0078A367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04A2C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A4DC2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C1C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3B51AB08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1564D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89512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96B6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58A07C81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B2B12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0313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2FD3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649DA0C4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54C50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D5EAC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BC82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58EF4719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D5B5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6E8A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8681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64DAE0DE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78231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A722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5926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7A6A9E82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8B3A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6FD19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776F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54F75F7A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FE27A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048E5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96C95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64FED281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6B2DF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8EFE6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310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2EC44DE7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E98C6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7ABB6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3F68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666C3" w:rsidRPr="008A51F1" w14:paraId="35A4BB43" w14:textId="77777777" w:rsidTr="00A04B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D5795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5BF9B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53EE" w14:textId="77777777" w:rsidR="004666C3" w:rsidRPr="008A51F1" w:rsidRDefault="004666C3" w:rsidP="00A04B74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BB0BF1A" w14:textId="77777777" w:rsidR="004666C3" w:rsidRDefault="004666C3" w:rsidP="004666C3">
      <w:pPr>
        <w:jc w:val="both"/>
        <w:rPr>
          <w:rFonts w:ascii="Times New Roman" w:hAnsi="Times New Roman"/>
          <w:sz w:val="20"/>
        </w:rPr>
      </w:pPr>
    </w:p>
    <w:p w14:paraId="16A0000C" w14:textId="77777777" w:rsidR="004666C3" w:rsidRPr="008A51F1" w:rsidRDefault="004666C3" w:rsidP="004666C3">
      <w:pPr>
        <w:jc w:val="both"/>
        <w:rPr>
          <w:rFonts w:ascii="Times New Roman" w:hAnsi="Times New Roman"/>
          <w:sz w:val="20"/>
        </w:rPr>
      </w:pPr>
    </w:p>
    <w:p w14:paraId="47DEFD91" w14:textId="74C3C5C9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835B05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132E774C" w14:textId="77777777" w:rsidR="004666C3" w:rsidRPr="00D9694E" w:rsidRDefault="004666C3" w:rsidP="004666C3">
      <w:pPr>
        <w:jc w:val="both"/>
        <w:rPr>
          <w:rFonts w:ascii="Times New Roman" w:hAnsi="Times New Roman"/>
          <w:sz w:val="20"/>
        </w:rPr>
      </w:pPr>
    </w:p>
    <w:p w14:paraId="78A35527" w14:textId="77777777" w:rsidR="004666C3" w:rsidRPr="003D5B57" w:rsidRDefault="004666C3" w:rsidP="004666C3">
      <w:pPr>
        <w:spacing w:before="6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Подпись _____________________/ _________________ /</w:t>
      </w:r>
    </w:p>
    <w:p w14:paraId="2D06C25D" w14:textId="77777777" w:rsidR="004666C3" w:rsidRPr="003D5B57" w:rsidRDefault="004666C3" w:rsidP="004666C3">
      <w:pPr>
        <w:spacing w:before="12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Должность _____________________________________</w:t>
      </w:r>
    </w:p>
    <w:p w14:paraId="775B33BD" w14:textId="77777777" w:rsidR="004666C3" w:rsidRPr="008A51F1" w:rsidRDefault="004666C3" w:rsidP="004666C3">
      <w:pPr>
        <w:spacing w:before="120"/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sz w:val="20"/>
          <w:szCs w:val="24"/>
        </w:rPr>
        <w:t>М.П.</w:t>
      </w:r>
    </w:p>
    <w:p w14:paraId="3D4F9418" w14:textId="77777777" w:rsidR="00A70346" w:rsidRDefault="00A70346" w:rsidP="004666C3">
      <w:pPr>
        <w:ind w:firstLine="720"/>
        <w:rPr>
          <w:rFonts w:ascii="Times New Roman" w:hAnsi="Times New Roman"/>
          <w:sz w:val="20"/>
        </w:rPr>
        <w:sectPr w:rsidR="00A70346" w:rsidSect="00AB30B2">
          <w:pgSz w:w="11905" w:h="16837"/>
          <w:pgMar w:top="851" w:right="851" w:bottom="709" w:left="1134" w:header="437" w:footer="720" w:gutter="0"/>
          <w:cols w:space="720"/>
          <w:titlePg/>
          <w:docGrid w:linePitch="360"/>
        </w:sectPr>
      </w:pPr>
    </w:p>
    <w:p w14:paraId="12BC3F42" w14:textId="522040E9" w:rsidR="00A70346" w:rsidRPr="003C389F" w:rsidRDefault="00A70346" w:rsidP="00A70346">
      <w:pPr>
        <w:rPr>
          <w:rFonts w:ascii="Times New Roman" w:hAnsi="Times New Roman"/>
          <w:b/>
          <w:color w:val="FF0000"/>
        </w:rPr>
      </w:pPr>
      <w:r w:rsidRPr="003C389F">
        <w:rPr>
          <w:rFonts w:ascii="Times New Roman" w:hAnsi="Times New Roman"/>
          <w:b/>
          <w:color w:val="FF0000"/>
        </w:rPr>
        <w:lastRenderedPageBreak/>
        <w:t xml:space="preserve">Форма </w:t>
      </w:r>
      <w:r>
        <w:rPr>
          <w:rFonts w:ascii="Times New Roman" w:hAnsi="Times New Roman"/>
          <w:b/>
          <w:color w:val="FF0000"/>
        </w:rPr>
        <w:t>6</w:t>
      </w:r>
    </w:p>
    <w:p w14:paraId="5AD37BA6" w14:textId="77777777" w:rsidR="00A70346" w:rsidRPr="008A51F1" w:rsidRDefault="00A70346" w:rsidP="00A70346">
      <w:pPr>
        <w:jc w:val="center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>СХЕМА ЭЛЕКТРОСНАБЖЕНИЯ И ОСВЕЩЕНИЯ СТЕНДА</w:t>
      </w:r>
    </w:p>
    <w:p w14:paraId="7E3B83BD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</w:p>
    <w:p w14:paraId="4C39F434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Фирмы-застройщика _________________________________________________________________________________________________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______________________</w:t>
      </w:r>
    </w:p>
    <w:p w14:paraId="665A432F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</w:p>
    <w:p w14:paraId="2FD0492D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Экспонента __________________________________________________________________________________________________________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_____________________</w:t>
      </w:r>
    </w:p>
    <w:p w14:paraId="64941AC9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</w:p>
    <w:p w14:paraId="20D49040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____________________ Стенд № _____________________ Площадь ___________________ Общая нагрузка, кВт____________________</w:t>
      </w:r>
      <w:r>
        <w:rPr>
          <w:rFonts w:ascii="Times New Roman" w:hAnsi="Times New Roman"/>
          <w:sz w:val="20"/>
        </w:rPr>
        <w:t>_</w:t>
      </w:r>
    </w:p>
    <w:p w14:paraId="15AEAB10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Ввод выполнен кабелем</w:t>
      </w:r>
      <w:r>
        <w:rPr>
          <w:rFonts w:ascii="Times New Roman" w:hAnsi="Times New Roman"/>
          <w:sz w:val="20"/>
        </w:rPr>
        <w:t>:</w:t>
      </w:r>
    </w:p>
    <w:p w14:paraId="68E5470C" w14:textId="77777777" w:rsidR="00A70346" w:rsidRPr="008A51F1" w:rsidRDefault="00A70346" w:rsidP="00A70346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_______________________________________________</w:t>
      </w:r>
    </w:p>
    <w:p w14:paraId="3EE38714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Линии разводки выполнены кабелем</w:t>
      </w:r>
      <w:r>
        <w:rPr>
          <w:rFonts w:ascii="Times New Roman" w:hAnsi="Times New Roman"/>
          <w:sz w:val="20"/>
        </w:rPr>
        <w:t>:</w:t>
      </w:r>
    </w:p>
    <w:p w14:paraId="39C1DD70" w14:textId="77777777" w:rsidR="00A70346" w:rsidRPr="008A51F1" w:rsidRDefault="00A70346" w:rsidP="00A70346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_______________________________________________</w:t>
      </w:r>
    </w:p>
    <w:p w14:paraId="5D58DCFD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Вывод группы розеток 380В выполнен кабелем</w:t>
      </w:r>
      <w:r>
        <w:rPr>
          <w:rFonts w:ascii="Times New Roman" w:hAnsi="Times New Roman"/>
          <w:sz w:val="20"/>
        </w:rPr>
        <w:t>:</w:t>
      </w:r>
    </w:p>
    <w:p w14:paraId="3522C4CE" w14:textId="77777777" w:rsidR="00A70346" w:rsidRPr="008A51F1" w:rsidRDefault="00A70346" w:rsidP="00A70346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___________________нагрузка, кВт ________________</w:t>
      </w:r>
    </w:p>
    <w:p w14:paraId="11E4E616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249"/>
        <w:gridCol w:w="1078"/>
        <w:gridCol w:w="1078"/>
        <w:gridCol w:w="22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79"/>
        <w:gridCol w:w="636"/>
        <w:gridCol w:w="636"/>
        <w:gridCol w:w="691"/>
      </w:tblGrid>
      <w:tr w:rsidR="00A70346" w:rsidRPr="008A51F1" w14:paraId="626E0CAE" w14:textId="77777777" w:rsidTr="00A04B74">
        <w:trPr>
          <w:cantSplit/>
          <w:trHeight w:val="359"/>
        </w:trPr>
        <w:tc>
          <w:tcPr>
            <w:tcW w:w="10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B85E7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Ввод</w:t>
            </w:r>
          </w:p>
        </w:tc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CB353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№ Группы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87123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91A77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91D65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9A78C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D8971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E76F7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69D13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4B659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44301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B72EE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4C7B7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E7440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E8624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CEED3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311C8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  <w:tr w:rsidR="00A70346" w:rsidRPr="008A51F1" w14:paraId="12205ED5" w14:textId="77777777" w:rsidTr="00A04B74">
        <w:trPr>
          <w:cantSplit/>
          <w:trHeight w:val="365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9660C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3C389F">
              <w:rPr>
                <w:rFonts w:ascii="Times New Roman" w:hAnsi="Times New Roman"/>
                <w:b/>
                <w:sz w:val="20"/>
              </w:rPr>
              <w:t>Вв.автомат</w:t>
            </w:r>
            <w:proofErr w:type="spellEnd"/>
            <w:proofErr w:type="gramEnd"/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CB759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МП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294C6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УЗО</w:t>
            </w:r>
          </w:p>
        </w:tc>
        <w:tc>
          <w:tcPr>
            <w:tcW w:w="7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20F5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54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2C11C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220В</w:t>
            </w:r>
          </w:p>
        </w:tc>
        <w:tc>
          <w:tcPr>
            <w:tcW w:w="6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5478" w14:textId="77777777" w:rsidR="00A70346" w:rsidRPr="003C389F" w:rsidRDefault="00A70346" w:rsidP="00A04B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380В</w:t>
            </w:r>
          </w:p>
        </w:tc>
      </w:tr>
      <w:tr w:rsidR="00A70346" w:rsidRPr="008A51F1" w14:paraId="682DE560" w14:textId="77777777" w:rsidTr="00A04B74">
        <w:trPr>
          <w:cantSplit/>
          <w:trHeight w:val="788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2BFAE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0802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14171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86DC3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Номинал Автомата, УЗО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77FEC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34F69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A3E5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68F9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F2A42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50BBB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FD230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F3954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726B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4A36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D825B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EB206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08FA2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312A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00C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70346" w:rsidRPr="008A51F1" w14:paraId="173DF742" w14:textId="77777777" w:rsidTr="00A04B74">
        <w:trPr>
          <w:cantSplit/>
          <w:trHeight w:val="784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833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7D20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1832D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2425F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Тип</w:t>
            </w:r>
          </w:p>
          <w:p w14:paraId="0C58F501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Автомата, УЗО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BED92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5DB7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0835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BCC7E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0CB79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AC8A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0BDDB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058E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F170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3D046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9C7CD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2CA0E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E58F9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812C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8A0D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70346" w:rsidRPr="008A51F1" w14:paraId="4015E669" w14:textId="77777777" w:rsidTr="00A04B74">
        <w:trPr>
          <w:cantSplit/>
          <w:trHeight w:val="754"/>
        </w:trPr>
        <w:tc>
          <w:tcPr>
            <w:tcW w:w="1068" w:type="pct"/>
            <w:gridSpan w:val="3"/>
            <w:vMerge w:val="restart"/>
            <w:tcBorders>
              <w:top w:val="single" w:sz="4" w:space="0" w:color="000000"/>
            </w:tcBorders>
          </w:tcPr>
          <w:p w14:paraId="3F434D0F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00720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Потребитель:</w:t>
            </w:r>
          </w:p>
          <w:p w14:paraId="7A4E25D2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 xml:space="preserve">Свет; </w:t>
            </w:r>
            <w:proofErr w:type="spellStart"/>
            <w:r w:rsidRPr="003C389F">
              <w:rPr>
                <w:rFonts w:ascii="Times New Roman" w:hAnsi="Times New Roman"/>
                <w:b/>
                <w:sz w:val="20"/>
              </w:rPr>
              <w:t>розет</w:t>
            </w:r>
            <w:proofErr w:type="spellEnd"/>
            <w:r w:rsidRPr="003C389F">
              <w:rPr>
                <w:rFonts w:ascii="Times New Roman" w:hAnsi="Times New Roman"/>
                <w:b/>
                <w:sz w:val="20"/>
              </w:rPr>
              <w:t>.;</w:t>
            </w:r>
          </w:p>
          <w:p w14:paraId="230DE945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оборудование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AB8D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1A92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24A74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F1A7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6E96F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313D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BC52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75AC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1AC6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FC2C9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06AE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2814E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74F32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6246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6B5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70346" w:rsidRPr="008A51F1" w14:paraId="66691A5C" w14:textId="77777777" w:rsidTr="00D9694E">
        <w:trPr>
          <w:cantSplit/>
          <w:trHeight w:val="413"/>
        </w:trPr>
        <w:tc>
          <w:tcPr>
            <w:tcW w:w="1068" w:type="pct"/>
            <w:gridSpan w:val="3"/>
            <w:vMerge/>
          </w:tcPr>
          <w:p w14:paraId="2335230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CEDE6" w14:textId="77777777" w:rsidR="00A70346" w:rsidRPr="003C389F" w:rsidRDefault="00A70346" w:rsidP="00A04B74">
            <w:pPr>
              <w:rPr>
                <w:rFonts w:ascii="Times New Roman" w:hAnsi="Times New Roman"/>
                <w:b/>
                <w:sz w:val="20"/>
              </w:rPr>
            </w:pPr>
            <w:r w:rsidRPr="003C389F">
              <w:rPr>
                <w:rFonts w:ascii="Times New Roman" w:hAnsi="Times New Roman"/>
                <w:b/>
                <w:sz w:val="20"/>
              </w:rPr>
              <w:t>Нагрузка, кВт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F792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7BCE3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623A4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1EF8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E89D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B1D14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75A8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9248B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BBC1E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C99A5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F4B7A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F3699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E7D07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F2952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F5F8" w14:textId="77777777" w:rsidR="00A70346" w:rsidRPr="008A51F1" w:rsidRDefault="00A70346" w:rsidP="00A04B7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69253182" w14:textId="77777777" w:rsidR="00A70346" w:rsidRPr="008A51F1" w:rsidRDefault="00A70346" w:rsidP="00A70346">
      <w:pPr>
        <w:jc w:val="both"/>
        <w:rPr>
          <w:rFonts w:ascii="Times New Roman" w:hAnsi="Times New Roman"/>
          <w:sz w:val="20"/>
        </w:rPr>
      </w:pPr>
    </w:p>
    <w:p w14:paraId="52E92C41" w14:textId="77777777" w:rsidR="00A70346" w:rsidRPr="008A51F1" w:rsidRDefault="00A70346" w:rsidP="00A70346">
      <w:pPr>
        <w:jc w:val="both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>С Правилами выполнения электротехнических</w:t>
      </w:r>
      <w:r>
        <w:rPr>
          <w:rFonts w:ascii="Times New Roman" w:hAnsi="Times New Roman"/>
          <w:b/>
          <w:sz w:val="20"/>
        </w:rPr>
        <w:t xml:space="preserve"> </w:t>
      </w:r>
      <w:r w:rsidRPr="008A51F1">
        <w:rPr>
          <w:rFonts w:ascii="Times New Roman" w:hAnsi="Times New Roman"/>
          <w:b/>
          <w:sz w:val="20"/>
        </w:rPr>
        <w:t>работ при строительстве стендов на территории КВЦ «Патриот» ознакомлен.</w:t>
      </w:r>
    </w:p>
    <w:p w14:paraId="5653A642" w14:textId="77777777" w:rsidR="00A70346" w:rsidRPr="008A51F1" w:rsidRDefault="00A70346" w:rsidP="00A70346">
      <w:pPr>
        <w:rPr>
          <w:rFonts w:ascii="Times New Roman" w:hAnsi="Times New Roman"/>
          <w:sz w:val="20"/>
        </w:rPr>
      </w:pPr>
    </w:p>
    <w:p w14:paraId="621E1A5A" w14:textId="77777777" w:rsidR="00A70346" w:rsidRPr="008A51F1" w:rsidRDefault="00A70346" w:rsidP="00A70346">
      <w:pPr>
        <w:spacing w:before="6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Подпись ответственного за электромонта</w:t>
      </w:r>
      <w:r>
        <w:rPr>
          <w:rFonts w:ascii="Times New Roman" w:hAnsi="Times New Roman"/>
          <w:sz w:val="20"/>
        </w:rPr>
        <w:t>ж ______________________________</w:t>
      </w:r>
      <w:r w:rsidRPr="008A51F1">
        <w:rPr>
          <w:rFonts w:ascii="Times New Roman" w:hAnsi="Times New Roman"/>
          <w:sz w:val="20"/>
        </w:rPr>
        <w:t>/ _________________ /</w:t>
      </w:r>
    </w:p>
    <w:p w14:paraId="37E5C982" w14:textId="77777777" w:rsidR="00A70346" w:rsidRDefault="00A70346" w:rsidP="00A70346">
      <w:pPr>
        <w:ind w:left="4236" w:firstLine="7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М.П.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05705FC4" w14:textId="1D502BB7" w:rsidR="00A70346" w:rsidRPr="008A51F1" w:rsidRDefault="00A70346" w:rsidP="00A70346">
      <w:pPr>
        <w:spacing w:before="1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Контактный мобильный телефон _____________________________________</w:t>
      </w:r>
      <w:r w:rsidR="003E32E6">
        <w:rPr>
          <w:rFonts w:ascii="Times New Roman" w:hAnsi="Times New Roman"/>
          <w:sz w:val="20"/>
        </w:rPr>
        <w:t>_______</w:t>
      </w:r>
    </w:p>
    <w:p w14:paraId="2E53426D" w14:textId="2B846047" w:rsidR="00D9694E" w:rsidRDefault="00D9694E" w:rsidP="004666C3">
      <w:pPr>
        <w:ind w:firstLine="720"/>
        <w:rPr>
          <w:rFonts w:ascii="Times New Roman" w:hAnsi="Times New Roman"/>
          <w:sz w:val="20"/>
        </w:rPr>
      </w:pPr>
    </w:p>
    <w:p w14:paraId="33B1D256" w14:textId="5C143D41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9A7471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106E4402" w14:textId="6B693476" w:rsidR="00D9694E" w:rsidRDefault="00D9694E" w:rsidP="00D9694E">
      <w:pPr>
        <w:rPr>
          <w:rFonts w:ascii="Times New Roman" w:hAnsi="Times New Roman"/>
          <w:sz w:val="20"/>
        </w:rPr>
      </w:pPr>
    </w:p>
    <w:p w14:paraId="3E0E7A7E" w14:textId="4C7E15B4" w:rsidR="00D9694E" w:rsidRDefault="00D9694E" w:rsidP="00D9694E">
      <w:pPr>
        <w:rPr>
          <w:rFonts w:ascii="Times New Roman" w:hAnsi="Times New Roman"/>
          <w:sz w:val="20"/>
        </w:rPr>
      </w:pPr>
    </w:p>
    <w:p w14:paraId="1C1383BE" w14:textId="77777777" w:rsidR="005B18F5" w:rsidRPr="00D9694E" w:rsidRDefault="005B18F5" w:rsidP="00D9694E">
      <w:pPr>
        <w:rPr>
          <w:rFonts w:ascii="Times New Roman" w:hAnsi="Times New Roman"/>
          <w:sz w:val="20"/>
        </w:rPr>
        <w:sectPr w:rsidR="005B18F5" w:rsidRPr="00D9694E" w:rsidSect="00A70346">
          <w:pgSz w:w="16837" w:h="11905" w:orient="landscape"/>
          <w:pgMar w:top="1134" w:right="851" w:bottom="851" w:left="709" w:header="437" w:footer="720" w:gutter="0"/>
          <w:cols w:space="720"/>
          <w:titlePg/>
          <w:docGrid w:linePitch="360"/>
        </w:sectPr>
      </w:pPr>
    </w:p>
    <w:p w14:paraId="1FEA65C7" w14:textId="77777777" w:rsidR="005B18F5" w:rsidRPr="003C389F" w:rsidRDefault="005B18F5" w:rsidP="005B18F5">
      <w:pPr>
        <w:rPr>
          <w:rFonts w:ascii="Times New Roman" w:hAnsi="Times New Roman"/>
          <w:b/>
          <w:color w:val="FF0000"/>
        </w:rPr>
      </w:pPr>
      <w:r w:rsidRPr="003C389F">
        <w:rPr>
          <w:rFonts w:ascii="Times New Roman" w:hAnsi="Times New Roman"/>
          <w:b/>
          <w:color w:val="FF0000"/>
        </w:rPr>
        <w:lastRenderedPageBreak/>
        <w:t xml:space="preserve">Форма </w:t>
      </w:r>
      <w:r>
        <w:rPr>
          <w:rFonts w:ascii="Times New Roman" w:hAnsi="Times New Roman"/>
          <w:b/>
          <w:color w:val="FF0000"/>
        </w:rPr>
        <w:t>7</w:t>
      </w:r>
    </w:p>
    <w:p w14:paraId="7E4F374A" w14:textId="77777777" w:rsidR="005B18F5" w:rsidRDefault="005B18F5" w:rsidP="005B18F5">
      <w:pPr>
        <w:rPr>
          <w:rFonts w:ascii="Times New Roman" w:hAnsi="Times New Roman"/>
          <w:b/>
          <w:sz w:val="20"/>
        </w:rPr>
      </w:pPr>
    </w:p>
    <w:p w14:paraId="40091455" w14:textId="77777777" w:rsidR="005B18F5" w:rsidRDefault="005B18F5" w:rsidP="005B18F5">
      <w:pPr>
        <w:jc w:val="center"/>
        <w:rPr>
          <w:rFonts w:ascii="Times New Roman" w:hAnsi="Times New Roman"/>
          <w:b/>
          <w:sz w:val="20"/>
        </w:rPr>
      </w:pPr>
    </w:p>
    <w:p w14:paraId="375DE3DC" w14:textId="77777777" w:rsidR="005B18F5" w:rsidRPr="008A51F1" w:rsidRDefault="005B18F5" w:rsidP="005B18F5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ФОРМА-</w:t>
      </w:r>
      <w:r w:rsidRPr="008A51F1">
        <w:rPr>
          <w:rFonts w:ascii="Times New Roman" w:hAnsi="Times New Roman"/>
          <w:b/>
          <w:sz w:val="20"/>
        </w:rPr>
        <w:t xml:space="preserve">ЗАЯВКА НА </w:t>
      </w:r>
      <w:r>
        <w:rPr>
          <w:rFonts w:ascii="Times New Roman" w:hAnsi="Times New Roman"/>
          <w:b/>
          <w:sz w:val="20"/>
        </w:rPr>
        <w:t>ВЫВОЗ ТБО</w:t>
      </w:r>
    </w:p>
    <w:p w14:paraId="27FB46BD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6DD59600" w14:textId="77777777" w:rsidR="005B18F5" w:rsidRPr="003D5B57" w:rsidRDefault="005B18F5" w:rsidP="005B18F5">
      <w:pPr>
        <w:tabs>
          <w:tab w:val="left" w:pos="7291"/>
        </w:tabs>
        <w:spacing w:before="60"/>
        <w:jc w:val="both"/>
        <w:rPr>
          <w:rFonts w:ascii="Times New Roman" w:hAnsi="Times New Roman"/>
          <w:color w:val="000000"/>
          <w:sz w:val="20"/>
          <w:szCs w:val="24"/>
        </w:rPr>
      </w:pPr>
      <w:r w:rsidRPr="003D5B57">
        <w:rPr>
          <w:rFonts w:ascii="Times New Roman" w:hAnsi="Times New Roman"/>
          <w:color w:val="000000"/>
          <w:sz w:val="20"/>
          <w:szCs w:val="24"/>
        </w:rPr>
        <w:t xml:space="preserve">г. Москва                                                         </w:t>
      </w:r>
      <w:r>
        <w:rPr>
          <w:rFonts w:ascii="Times New Roman" w:hAnsi="Times New Roman"/>
          <w:color w:val="000000"/>
          <w:sz w:val="20"/>
          <w:szCs w:val="24"/>
        </w:rPr>
        <w:t xml:space="preserve">                                                  </w:t>
      </w:r>
      <w:proofErr w:type="gramStart"/>
      <w:r w:rsidRPr="003D5B57">
        <w:rPr>
          <w:rFonts w:ascii="Times New Roman" w:hAnsi="Times New Roman"/>
          <w:color w:val="000000"/>
          <w:sz w:val="20"/>
          <w:szCs w:val="24"/>
        </w:rPr>
        <w:t xml:space="preserve">   </w:t>
      </w:r>
      <w:r>
        <w:rPr>
          <w:rFonts w:ascii="Times New Roman" w:hAnsi="Times New Roman"/>
          <w:color w:val="000000"/>
          <w:sz w:val="20"/>
          <w:szCs w:val="24"/>
        </w:rPr>
        <w:t>«</w:t>
      </w:r>
      <w:proofErr w:type="gramEnd"/>
      <w:r w:rsidRPr="003D5B57">
        <w:rPr>
          <w:rFonts w:ascii="Times New Roman" w:hAnsi="Times New Roman"/>
          <w:color w:val="000000"/>
          <w:sz w:val="20"/>
          <w:szCs w:val="24"/>
        </w:rPr>
        <w:t>____</w:t>
      </w:r>
      <w:r>
        <w:rPr>
          <w:rFonts w:ascii="Times New Roman" w:hAnsi="Times New Roman"/>
          <w:color w:val="000000"/>
          <w:sz w:val="20"/>
          <w:szCs w:val="24"/>
        </w:rPr>
        <w:t>»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____________ 202</w:t>
      </w:r>
      <w:r>
        <w:rPr>
          <w:rFonts w:ascii="Times New Roman" w:hAnsi="Times New Roman"/>
          <w:color w:val="000000"/>
          <w:sz w:val="20"/>
          <w:szCs w:val="24"/>
        </w:rPr>
        <w:t>5</w:t>
      </w:r>
      <w:r w:rsidRPr="003D5B57">
        <w:rPr>
          <w:rFonts w:ascii="Times New Roman" w:hAnsi="Times New Roman"/>
          <w:color w:val="000000"/>
          <w:sz w:val="20"/>
          <w:szCs w:val="24"/>
        </w:rPr>
        <w:t xml:space="preserve"> года</w:t>
      </w:r>
    </w:p>
    <w:p w14:paraId="35E879EF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329A8A16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6DB033AC" w14:textId="77777777" w:rsidR="005B18F5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Фирмы-застройщика</w:t>
      </w:r>
      <w:r>
        <w:rPr>
          <w:rFonts w:ascii="Times New Roman" w:hAnsi="Times New Roman"/>
          <w:sz w:val="20"/>
        </w:rPr>
        <w:t xml:space="preserve"> </w:t>
      </w:r>
      <w:r w:rsidRPr="008A51F1">
        <w:rPr>
          <w:rFonts w:ascii="Times New Roman" w:hAnsi="Times New Roman"/>
          <w:sz w:val="20"/>
        </w:rPr>
        <w:t>___________________________________________________</w:t>
      </w:r>
      <w:r>
        <w:rPr>
          <w:rFonts w:ascii="Times New Roman" w:hAnsi="Times New Roman"/>
          <w:sz w:val="20"/>
        </w:rPr>
        <w:t>________</w:t>
      </w:r>
    </w:p>
    <w:p w14:paraId="1BBB4AD8" w14:textId="77777777" w:rsidR="005B18F5" w:rsidRDefault="005B18F5" w:rsidP="005B18F5">
      <w:pPr>
        <w:rPr>
          <w:rFonts w:ascii="Times New Roman" w:hAnsi="Times New Roman"/>
          <w:sz w:val="20"/>
        </w:rPr>
      </w:pPr>
    </w:p>
    <w:p w14:paraId="7B32EF98" w14:textId="77777777" w:rsidR="005B18F5" w:rsidRPr="008A51F1" w:rsidRDefault="005B18F5" w:rsidP="005B18F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Номер Договора </w:t>
      </w:r>
      <w:r>
        <w:rPr>
          <w:rFonts w:ascii="Times New Roman" w:hAnsi="Times New Roman"/>
          <w:sz w:val="20"/>
        </w:rPr>
        <w:softHyphen/>
        <w:t>____________________________________________________________________________</w:t>
      </w:r>
    </w:p>
    <w:p w14:paraId="6C1EA416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6E89C238" w14:textId="77777777" w:rsidR="005B18F5" w:rsidRPr="008A51F1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Экспонента __________________________________________________________</w:t>
      </w:r>
      <w:r>
        <w:rPr>
          <w:rFonts w:ascii="Times New Roman" w:hAnsi="Times New Roman"/>
          <w:sz w:val="20"/>
        </w:rPr>
        <w:t>_______</w:t>
      </w:r>
      <w:r w:rsidRPr="008A51F1">
        <w:rPr>
          <w:rFonts w:ascii="Times New Roman" w:hAnsi="Times New Roman"/>
          <w:sz w:val="20"/>
        </w:rPr>
        <w:t>__</w:t>
      </w:r>
    </w:p>
    <w:p w14:paraId="35ECE3A4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5BE5E9D0" w14:textId="77777777" w:rsidR="005B18F5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________</w:t>
      </w:r>
      <w:r>
        <w:rPr>
          <w:rFonts w:ascii="Times New Roman" w:hAnsi="Times New Roman"/>
          <w:sz w:val="20"/>
        </w:rPr>
        <w:t>_______________</w:t>
      </w:r>
      <w:r w:rsidRPr="008A51F1">
        <w:rPr>
          <w:rFonts w:ascii="Times New Roman" w:hAnsi="Times New Roman"/>
          <w:sz w:val="20"/>
        </w:rPr>
        <w:t xml:space="preserve">__________ Стенд № </w:t>
      </w:r>
      <w:r>
        <w:rPr>
          <w:rFonts w:ascii="Times New Roman" w:hAnsi="Times New Roman"/>
          <w:sz w:val="20"/>
        </w:rPr>
        <w:t>_______________________________</w:t>
      </w:r>
      <w:r w:rsidRPr="008A51F1">
        <w:rPr>
          <w:rFonts w:ascii="Times New Roman" w:hAnsi="Times New Roman"/>
          <w:sz w:val="20"/>
        </w:rPr>
        <w:t xml:space="preserve">_______ </w:t>
      </w:r>
    </w:p>
    <w:p w14:paraId="1E47A53C" w14:textId="77777777" w:rsidR="005B18F5" w:rsidRDefault="005B18F5" w:rsidP="005B18F5">
      <w:pPr>
        <w:rPr>
          <w:rFonts w:ascii="Times New Roman" w:hAnsi="Times New Roman"/>
          <w:sz w:val="20"/>
        </w:rPr>
      </w:pPr>
    </w:p>
    <w:p w14:paraId="3D9AAC04" w14:textId="77777777" w:rsidR="005B18F5" w:rsidRPr="008A51F1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Площадь</w:t>
      </w:r>
      <w:r>
        <w:rPr>
          <w:rFonts w:ascii="Times New Roman" w:hAnsi="Times New Roman"/>
          <w:sz w:val="20"/>
        </w:rPr>
        <w:t xml:space="preserve"> (1-го этажа) _________________________ Площадь (2-го этажа) _____________</w:t>
      </w:r>
      <w:r w:rsidRPr="008A51F1">
        <w:rPr>
          <w:rFonts w:ascii="Times New Roman" w:hAnsi="Times New Roman"/>
          <w:sz w:val="20"/>
        </w:rPr>
        <w:t>___</w:t>
      </w:r>
      <w:r>
        <w:rPr>
          <w:rFonts w:ascii="Times New Roman" w:hAnsi="Times New Roman"/>
          <w:sz w:val="20"/>
        </w:rPr>
        <w:t>________</w:t>
      </w:r>
      <w:r w:rsidRPr="008A51F1">
        <w:rPr>
          <w:rFonts w:ascii="Times New Roman" w:hAnsi="Times New Roman"/>
          <w:sz w:val="20"/>
        </w:rPr>
        <w:t>____</w:t>
      </w:r>
    </w:p>
    <w:p w14:paraId="71C5D849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4E07699F" w14:textId="77777777" w:rsidR="005B18F5" w:rsidRPr="008A51F1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Материалы ___________________________________________________________________</w:t>
      </w:r>
      <w:r>
        <w:rPr>
          <w:rFonts w:ascii="Times New Roman" w:hAnsi="Times New Roman"/>
          <w:sz w:val="20"/>
        </w:rPr>
        <w:t>_____</w:t>
      </w:r>
      <w:r w:rsidRPr="008A51F1">
        <w:rPr>
          <w:rFonts w:ascii="Times New Roman" w:hAnsi="Times New Roman"/>
          <w:sz w:val="20"/>
        </w:rPr>
        <w:t>________</w:t>
      </w:r>
    </w:p>
    <w:p w14:paraId="0D6BD168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7C4D31AF" w14:textId="77777777" w:rsidR="005B18F5" w:rsidRPr="008A51F1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_________________________________________________________________________________</w:t>
      </w:r>
      <w:r>
        <w:rPr>
          <w:rFonts w:ascii="Times New Roman" w:hAnsi="Times New Roman"/>
          <w:sz w:val="20"/>
        </w:rPr>
        <w:t>___</w:t>
      </w:r>
      <w:r w:rsidRPr="008A51F1">
        <w:rPr>
          <w:rFonts w:ascii="Times New Roman" w:hAnsi="Times New Roman"/>
          <w:sz w:val="20"/>
        </w:rPr>
        <w:t>_______</w:t>
      </w:r>
    </w:p>
    <w:p w14:paraId="3877FB8A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6DF9A570" w14:textId="77777777" w:rsidR="005B18F5" w:rsidRPr="008A51F1" w:rsidRDefault="005B18F5" w:rsidP="005B18F5">
      <w:pPr>
        <w:rPr>
          <w:rFonts w:ascii="Times New Roman" w:hAnsi="Times New Roman"/>
          <w:sz w:val="20"/>
        </w:rPr>
      </w:pPr>
    </w:p>
    <w:p w14:paraId="1D4C9E65" w14:textId="77777777" w:rsidR="005B18F5" w:rsidRDefault="005B18F5" w:rsidP="005B18F5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Ответственный за </w:t>
      </w:r>
      <w:r>
        <w:rPr>
          <w:rFonts w:ascii="Times New Roman" w:hAnsi="Times New Roman"/>
          <w:sz w:val="20"/>
        </w:rPr>
        <w:t xml:space="preserve">проведение демонтажных работ  </w:t>
      </w:r>
      <w:r w:rsidRPr="008A51F1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__________</w:t>
      </w:r>
      <w:r w:rsidRPr="008A51F1">
        <w:rPr>
          <w:rFonts w:ascii="Times New Roman" w:hAnsi="Times New Roman"/>
          <w:sz w:val="20"/>
        </w:rPr>
        <w:t>_____________________</w:t>
      </w:r>
      <w:r>
        <w:rPr>
          <w:rFonts w:ascii="Times New Roman" w:hAnsi="Times New Roman"/>
          <w:sz w:val="20"/>
        </w:rPr>
        <w:t>_________________</w:t>
      </w:r>
    </w:p>
    <w:p w14:paraId="1F6540F7" w14:textId="77777777" w:rsidR="005B18F5" w:rsidRDefault="005B18F5" w:rsidP="005B18F5">
      <w:pPr>
        <w:spacing w:before="2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</w:t>
      </w:r>
      <w:r w:rsidRPr="008A51F1">
        <w:rPr>
          <w:rFonts w:ascii="Times New Roman" w:hAnsi="Times New Roman"/>
          <w:sz w:val="20"/>
        </w:rPr>
        <w:t>_____</w:t>
      </w:r>
    </w:p>
    <w:p w14:paraId="0A7A0705" w14:textId="77777777" w:rsidR="005B18F5" w:rsidRPr="005172F7" w:rsidRDefault="005B18F5" w:rsidP="005B18F5">
      <w:pPr>
        <w:jc w:val="center"/>
        <w:rPr>
          <w:rFonts w:ascii="Times New Roman" w:hAnsi="Times New Roman"/>
          <w:i/>
          <w:sz w:val="20"/>
        </w:rPr>
      </w:pPr>
      <w:r w:rsidRPr="005172F7">
        <w:rPr>
          <w:rFonts w:ascii="Times New Roman" w:hAnsi="Times New Roman"/>
          <w:i/>
          <w:sz w:val="20"/>
        </w:rPr>
        <w:t>Фамилия, должность, телефон</w:t>
      </w:r>
    </w:p>
    <w:p w14:paraId="066C02A4" w14:textId="17FA3A04" w:rsidR="005B18F5" w:rsidRDefault="005B18F5" w:rsidP="005B18F5">
      <w:pPr>
        <w:rPr>
          <w:rFonts w:ascii="Times New Roman" w:hAnsi="Times New Roman"/>
          <w:sz w:val="20"/>
        </w:rPr>
      </w:pPr>
    </w:p>
    <w:p w14:paraId="21D66A03" w14:textId="17F2E568" w:rsidR="005200DF" w:rsidRPr="005200DF" w:rsidRDefault="005200DF" w:rsidP="005200DF">
      <w:p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А</w:t>
      </w:r>
      <w:r w:rsidRPr="005200DF">
        <w:rPr>
          <w:rFonts w:ascii="Times New Roman" w:hAnsi="Times New Roman"/>
          <w:sz w:val="20"/>
        </w:rPr>
        <w:t xml:space="preserve">дрес электронной почты для направления формы: </w:t>
      </w:r>
      <w:r w:rsidRPr="005200DF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tech</w:t>
      </w:r>
      <w:r w:rsidRPr="005200DF">
        <w:rPr>
          <w:rFonts w:ascii="Times New Roman" w:hAnsi="Times New Roman"/>
          <w:b/>
          <w:bCs/>
          <w:kern w:val="2"/>
          <w:sz w:val="22"/>
          <w:szCs w:val="22"/>
          <w:lang w:eastAsia="ar-SA"/>
        </w:rPr>
        <w:t>@</w:t>
      </w:r>
      <w:r w:rsidRPr="005200DF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rusarmyexpo</w:t>
      </w:r>
      <w:r w:rsidRPr="005200DF">
        <w:rPr>
          <w:rFonts w:ascii="Times New Roman" w:hAnsi="Times New Roman"/>
          <w:b/>
          <w:bCs/>
          <w:kern w:val="2"/>
          <w:sz w:val="22"/>
          <w:szCs w:val="22"/>
          <w:lang w:eastAsia="ar-SA"/>
        </w:rPr>
        <w:t>.</w:t>
      </w:r>
      <w:r w:rsidRPr="005200DF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ru</w:t>
      </w:r>
    </w:p>
    <w:p w14:paraId="4845926B" w14:textId="77777777" w:rsidR="005B18F5" w:rsidRPr="008A51F1" w:rsidRDefault="005B18F5" w:rsidP="005B18F5">
      <w:pPr>
        <w:jc w:val="both"/>
        <w:rPr>
          <w:rFonts w:ascii="Times New Roman" w:hAnsi="Times New Roman"/>
          <w:sz w:val="20"/>
        </w:rPr>
      </w:pPr>
    </w:p>
    <w:p w14:paraId="300EF6E7" w14:textId="77777777" w:rsidR="005B18F5" w:rsidRPr="008A51F1" w:rsidRDefault="005B18F5" w:rsidP="005B18F5">
      <w:pPr>
        <w:jc w:val="both"/>
        <w:rPr>
          <w:rFonts w:ascii="Times New Roman" w:hAnsi="Times New Roman"/>
          <w:b/>
          <w:sz w:val="20"/>
        </w:rPr>
      </w:pPr>
      <w:r w:rsidRPr="008A51F1">
        <w:rPr>
          <w:rFonts w:ascii="Times New Roman" w:hAnsi="Times New Roman"/>
          <w:b/>
          <w:sz w:val="20"/>
        </w:rPr>
        <w:t xml:space="preserve">Ответственность за </w:t>
      </w:r>
      <w:r>
        <w:rPr>
          <w:rFonts w:ascii="Times New Roman" w:hAnsi="Times New Roman"/>
          <w:b/>
          <w:sz w:val="20"/>
        </w:rPr>
        <w:t xml:space="preserve">демонтаж </w:t>
      </w:r>
      <w:r w:rsidRPr="008A51F1">
        <w:rPr>
          <w:rFonts w:ascii="Times New Roman" w:hAnsi="Times New Roman"/>
          <w:b/>
          <w:sz w:val="20"/>
        </w:rPr>
        <w:t xml:space="preserve">и </w:t>
      </w:r>
      <w:r>
        <w:rPr>
          <w:rFonts w:ascii="Times New Roman" w:hAnsi="Times New Roman"/>
          <w:b/>
          <w:sz w:val="20"/>
        </w:rPr>
        <w:t>погрузо-разгрузочные работы</w:t>
      </w:r>
      <w:r w:rsidRPr="008A51F1">
        <w:rPr>
          <w:rFonts w:ascii="Times New Roman" w:hAnsi="Times New Roman"/>
          <w:b/>
          <w:sz w:val="20"/>
        </w:rPr>
        <w:t xml:space="preserve"> несёт заказчик.</w:t>
      </w:r>
    </w:p>
    <w:p w14:paraId="4922C233" w14:textId="77777777" w:rsidR="005B18F5" w:rsidRPr="008A51F1" w:rsidRDefault="005B18F5" w:rsidP="005B18F5">
      <w:pPr>
        <w:jc w:val="both"/>
        <w:rPr>
          <w:rFonts w:ascii="Times New Roman" w:hAnsi="Times New Roman"/>
          <w:sz w:val="20"/>
        </w:rPr>
      </w:pPr>
    </w:p>
    <w:p w14:paraId="558106E7" w14:textId="77777777" w:rsidR="005B18F5" w:rsidRPr="008A51F1" w:rsidRDefault="005B18F5" w:rsidP="005B18F5">
      <w:pPr>
        <w:jc w:val="both"/>
        <w:rPr>
          <w:rFonts w:ascii="Times New Roman" w:hAnsi="Times New Roman"/>
          <w:sz w:val="20"/>
        </w:rPr>
      </w:pPr>
    </w:p>
    <w:p w14:paraId="5C084207" w14:textId="0E2282E0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9A7471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51F2A6BB" w14:textId="77777777" w:rsidR="005B18F5" w:rsidRPr="008A51F1" w:rsidRDefault="005B18F5" w:rsidP="005B18F5">
      <w:pPr>
        <w:jc w:val="both"/>
        <w:rPr>
          <w:rFonts w:ascii="Times New Roman" w:hAnsi="Times New Roman"/>
          <w:sz w:val="20"/>
        </w:rPr>
      </w:pPr>
    </w:p>
    <w:p w14:paraId="64F33377" w14:textId="77777777" w:rsidR="005B18F5" w:rsidRPr="003D5B57" w:rsidRDefault="005B18F5" w:rsidP="005B18F5">
      <w:pPr>
        <w:spacing w:before="6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Подпись _____________________/ _________________ /</w:t>
      </w:r>
    </w:p>
    <w:p w14:paraId="610A4CC5" w14:textId="77777777" w:rsidR="005B18F5" w:rsidRPr="003D5B57" w:rsidRDefault="005B18F5" w:rsidP="005B18F5">
      <w:pPr>
        <w:spacing w:before="120"/>
        <w:rPr>
          <w:rFonts w:ascii="Times New Roman" w:hAnsi="Times New Roman"/>
          <w:sz w:val="20"/>
          <w:szCs w:val="24"/>
        </w:rPr>
      </w:pPr>
      <w:r w:rsidRPr="003D5B57">
        <w:rPr>
          <w:rFonts w:ascii="Times New Roman" w:hAnsi="Times New Roman"/>
          <w:sz w:val="20"/>
          <w:szCs w:val="24"/>
        </w:rPr>
        <w:t>Должность _____________________________________</w:t>
      </w:r>
    </w:p>
    <w:p w14:paraId="63301B06" w14:textId="77777777" w:rsidR="005B18F5" w:rsidRPr="008A51F1" w:rsidRDefault="005B18F5" w:rsidP="005B18F5">
      <w:pPr>
        <w:spacing w:before="120"/>
        <w:rPr>
          <w:rFonts w:ascii="Times New Roman" w:hAnsi="Times New Roman"/>
          <w:sz w:val="20"/>
        </w:rPr>
      </w:pPr>
      <w:r w:rsidRPr="003D5B57">
        <w:rPr>
          <w:rFonts w:ascii="Times New Roman" w:hAnsi="Times New Roman"/>
          <w:sz w:val="20"/>
          <w:szCs w:val="24"/>
        </w:rPr>
        <w:t>М.П.</w:t>
      </w:r>
    </w:p>
    <w:p w14:paraId="0D49CF96" w14:textId="77777777" w:rsidR="00E81DE8" w:rsidRDefault="00E81DE8" w:rsidP="004666C3">
      <w:pPr>
        <w:ind w:firstLine="720"/>
        <w:rPr>
          <w:rFonts w:ascii="Times New Roman" w:hAnsi="Times New Roman"/>
          <w:sz w:val="20"/>
        </w:rPr>
        <w:sectPr w:rsidR="00E81DE8" w:rsidSect="005B18F5">
          <w:pgSz w:w="11905" w:h="16837"/>
          <w:pgMar w:top="851" w:right="851" w:bottom="709" w:left="1134" w:header="437" w:footer="720" w:gutter="0"/>
          <w:cols w:space="720"/>
          <w:titlePg/>
          <w:docGrid w:linePitch="360"/>
        </w:sectPr>
      </w:pPr>
    </w:p>
    <w:p w14:paraId="1B785B66" w14:textId="77777777" w:rsidR="00E81DE8" w:rsidRPr="00491DE7" w:rsidRDefault="00E81DE8" w:rsidP="00E81DE8">
      <w:pPr>
        <w:rPr>
          <w:rFonts w:ascii="Times New Roman" w:hAnsi="Times New Roman"/>
          <w:b/>
          <w:color w:val="FF0000"/>
        </w:rPr>
      </w:pPr>
      <w:r w:rsidRPr="003C389F">
        <w:rPr>
          <w:rFonts w:ascii="Times New Roman" w:hAnsi="Times New Roman"/>
          <w:b/>
          <w:color w:val="FF0000"/>
        </w:rPr>
        <w:lastRenderedPageBreak/>
        <w:t xml:space="preserve">Форма </w:t>
      </w:r>
      <w:r w:rsidRPr="00491DE7">
        <w:rPr>
          <w:rFonts w:ascii="Times New Roman" w:hAnsi="Times New Roman"/>
          <w:b/>
          <w:color w:val="FF0000"/>
        </w:rPr>
        <w:t>8</w:t>
      </w:r>
    </w:p>
    <w:p w14:paraId="73571AE3" w14:textId="77777777" w:rsidR="00E81DE8" w:rsidRDefault="00E81DE8" w:rsidP="00E81DE8">
      <w:pPr>
        <w:jc w:val="both"/>
      </w:pPr>
    </w:p>
    <w:p w14:paraId="6FAF7790" w14:textId="77777777" w:rsidR="00E81DE8" w:rsidRPr="003D62FD" w:rsidRDefault="00E81DE8" w:rsidP="00E81DE8">
      <w:pPr>
        <w:jc w:val="center"/>
        <w:rPr>
          <w:rFonts w:ascii="Times New Roman" w:hAnsi="Times New Roman"/>
          <w:b/>
        </w:rPr>
      </w:pPr>
      <w:r w:rsidRPr="003D62FD">
        <w:rPr>
          <w:rFonts w:ascii="Times New Roman" w:hAnsi="Times New Roman"/>
          <w:b/>
        </w:rPr>
        <w:t>Форма-заявка на проведение испытаний и измерений электроустановки.</w:t>
      </w:r>
    </w:p>
    <w:p w14:paraId="398ACE51" w14:textId="77777777" w:rsidR="00E81DE8" w:rsidRPr="00A93B6C" w:rsidRDefault="00E81DE8" w:rsidP="00E81DE8">
      <w:pPr>
        <w:jc w:val="center"/>
        <w:rPr>
          <w:rFonts w:ascii="Times New Roman" w:hAnsi="Times New Roman"/>
          <w:b/>
          <w:sz w:val="20"/>
        </w:rPr>
      </w:pPr>
    </w:p>
    <w:p w14:paraId="1D19CEC6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Фирмы-застройщика _______________________________________________________________________________</w:t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  <w:t>_</w:t>
      </w:r>
      <w:r w:rsidRPr="008A51F1">
        <w:rPr>
          <w:rFonts w:ascii="Times New Roman" w:hAnsi="Times New Roman"/>
          <w:sz w:val="20"/>
        </w:rPr>
        <w:t>_____</w:t>
      </w:r>
      <w:r>
        <w:rPr>
          <w:rFonts w:ascii="Times New Roman" w:hAnsi="Times New Roman"/>
          <w:sz w:val="20"/>
        </w:rPr>
        <w:t>______________________</w:t>
      </w:r>
    </w:p>
    <w:p w14:paraId="021E3123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</w:p>
    <w:p w14:paraId="5B4FCFD3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Экспонента 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_____________________</w:t>
      </w:r>
    </w:p>
    <w:p w14:paraId="1FE4AFC4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</w:p>
    <w:p w14:paraId="2337C214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Павильон № ____________________ Стенд № _____________________ Площадь ___________________ Общая нагрузка, кВт____________________</w:t>
      </w:r>
      <w:r>
        <w:rPr>
          <w:rFonts w:ascii="Times New Roman" w:hAnsi="Times New Roman"/>
          <w:sz w:val="20"/>
        </w:rPr>
        <w:t>_</w:t>
      </w:r>
    </w:p>
    <w:p w14:paraId="2D1D44DF" w14:textId="77777777" w:rsidR="00E81DE8" w:rsidRDefault="00E81DE8" w:rsidP="00E81DE8">
      <w:pPr>
        <w:jc w:val="both"/>
        <w:rPr>
          <w:rFonts w:ascii="Times New Roman" w:hAnsi="Times New Roman"/>
          <w:sz w:val="20"/>
        </w:rPr>
      </w:pPr>
    </w:p>
    <w:p w14:paraId="56E7DD0D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Ввод выполнен кабелем</w:t>
      </w:r>
      <w:r>
        <w:rPr>
          <w:rFonts w:ascii="Times New Roman" w:hAnsi="Times New Roman"/>
          <w:sz w:val="20"/>
        </w:rPr>
        <w:t>:</w:t>
      </w:r>
    </w:p>
    <w:p w14:paraId="181824DA" w14:textId="77777777" w:rsidR="00E81DE8" w:rsidRPr="008A51F1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_______________________________________________</w:t>
      </w:r>
    </w:p>
    <w:p w14:paraId="714A6C99" w14:textId="77777777" w:rsidR="00E81DE8" w:rsidRDefault="00E81DE8" w:rsidP="00E81DE8">
      <w:pPr>
        <w:jc w:val="both"/>
        <w:rPr>
          <w:rFonts w:ascii="Times New Roman" w:hAnsi="Times New Roman"/>
          <w:sz w:val="20"/>
        </w:rPr>
      </w:pPr>
    </w:p>
    <w:p w14:paraId="4F352CA2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bookmarkStart w:id="0" w:name="_Hlk170924575"/>
      <w:r w:rsidRPr="008A51F1">
        <w:rPr>
          <w:rFonts w:ascii="Times New Roman" w:hAnsi="Times New Roman"/>
          <w:sz w:val="20"/>
        </w:rPr>
        <w:t xml:space="preserve">Линии разводки </w:t>
      </w:r>
      <w:r>
        <w:rPr>
          <w:rFonts w:ascii="Times New Roman" w:hAnsi="Times New Roman"/>
          <w:sz w:val="20"/>
        </w:rPr>
        <w:t xml:space="preserve">(свет) </w:t>
      </w:r>
      <w:r w:rsidRPr="008A51F1">
        <w:rPr>
          <w:rFonts w:ascii="Times New Roman" w:hAnsi="Times New Roman"/>
          <w:sz w:val="20"/>
        </w:rPr>
        <w:t>выполнены кабелем</w:t>
      </w:r>
      <w:r>
        <w:rPr>
          <w:rFonts w:ascii="Times New Roman" w:hAnsi="Times New Roman"/>
          <w:sz w:val="20"/>
        </w:rPr>
        <w:t>:</w:t>
      </w:r>
    </w:p>
    <w:p w14:paraId="45FE10DA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____________________________</w:t>
      </w:r>
      <w:r>
        <w:rPr>
          <w:rFonts w:ascii="Times New Roman" w:hAnsi="Times New Roman"/>
          <w:sz w:val="20"/>
        </w:rPr>
        <w:t>кол-во линий__________________________</w:t>
      </w:r>
    </w:p>
    <w:bookmarkEnd w:id="0"/>
    <w:p w14:paraId="3ED95868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</w:p>
    <w:p w14:paraId="3321661F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Линии разводки </w:t>
      </w:r>
      <w:r>
        <w:rPr>
          <w:rFonts w:ascii="Times New Roman" w:hAnsi="Times New Roman"/>
          <w:sz w:val="20"/>
        </w:rPr>
        <w:t xml:space="preserve">(розетки) </w:t>
      </w:r>
      <w:r w:rsidRPr="008A51F1">
        <w:rPr>
          <w:rFonts w:ascii="Times New Roman" w:hAnsi="Times New Roman"/>
          <w:sz w:val="20"/>
        </w:rPr>
        <w:t>выполнены кабелем</w:t>
      </w:r>
      <w:r>
        <w:rPr>
          <w:rFonts w:ascii="Times New Roman" w:hAnsi="Times New Roman"/>
          <w:sz w:val="20"/>
        </w:rPr>
        <w:t>:</w:t>
      </w:r>
    </w:p>
    <w:p w14:paraId="23579306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____________________________</w:t>
      </w:r>
      <w:r>
        <w:rPr>
          <w:rFonts w:ascii="Times New Roman" w:hAnsi="Times New Roman"/>
          <w:sz w:val="20"/>
        </w:rPr>
        <w:t>кол-во линий__________________________</w:t>
      </w:r>
    </w:p>
    <w:p w14:paraId="71B005E6" w14:textId="77777777" w:rsidR="00E81DE8" w:rsidRPr="008A51F1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</w:p>
    <w:p w14:paraId="08DF35A7" w14:textId="77777777" w:rsidR="00E81DE8" w:rsidRDefault="00E81DE8" w:rsidP="00E81DE8">
      <w:pPr>
        <w:jc w:val="both"/>
        <w:rPr>
          <w:rFonts w:ascii="Times New Roman" w:hAnsi="Times New Roman"/>
          <w:sz w:val="20"/>
        </w:rPr>
      </w:pPr>
    </w:p>
    <w:p w14:paraId="761A0D20" w14:textId="77777777" w:rsidR="00E81DE8" w:rsidRPr="008A51F1" w:rsidRDefault="00E81DE8" w:rsidP="00E81DE8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Вывод группы розеток 380В выполнен кабелем</w:t>
      </w:r>
      <w:r>
        <w:rPr>
          <w:rFonts w:ascii="Times New Roman" w:hAnsi="Times New Roman"/>
          <w:sz w:val="20"/>
        </w:rPr>
        <w:t>:</w:t>
      </w:r>
    </w:p>
    <w:p w14:paraId="60766D13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марка: _________________________ сечение/ кол-во жил ___________________нагрузка, кВт ________________</w:t>
      </w:r>
    </w:p>
    <w:p w14:paraId="3A4353D6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</w:p>
    <w:p w14:paraId="43F3FBBA" w14:textId="77777777" w:rsidR="00E81DE8" w:rsidRDefault="00E81DE8" w:rsidP="00E81DE8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Примечание:</w:t>
      </w:r>
    </w:p>
    <w:p w14:paraId="4675FC36" w14:textId="6A03DB93" w:rsidR="00E81DE8" w:rsidRPr="005200DF" w:rsidRDefault="00E81DE8" w:rsidP="00E81DE8">
      <w:pPr>
        <w:pStyle w:val="ac"/>
        <w:numPr>
          <w:ilvl w:val="0"/>
          <w:numId w:val="4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 проведении испытаний электроустановок, приложите к заявке однолинейную схему и электрическую принципиальную схему.</w:t>
      </w:r>
    </w:p>
    <w:p w14:paraId="28371E09" w14:textId="0AC22438" w:rsidR="005200DF" w:rsidRPr="005200DF" w:rsidRDefault="005200DF" w:rsidP="005200DF">
      <w:p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А</w:t>
      </w:r>
      <w:r w:rsidRPr="005200DF">
        <w:rPr>
          <w:rFonts w:ascii="Times New Roman" w:hAnsi="Times New Roman"/>
          <w:sz w:val="20"/>
        </w:rPr>
        <w:t xml:space="preserve">дрес электронной почты для направления формы: </w:t>
      </w:r>
      <w:r w:rsidRPr="009A7471">
        <w:rPr>
          <w:rFonts w:ascii="Times New Roman" w:hAnsi="Times New Roman"/>
          <w:b/>
          <w:bCs/>
          <w:kern w:val="2"/>
          <w:sz w:val="20"/>
          <w:lang w:val="en-US" w:eastAsia="ar-SA"/>
        </w:rPr>
        <w:t>tech</w:t>
      </w:r>
      <w:r w:rsidRPr="009A7471">
        <w:rPr>
          <w:rFonts w:ascii="Times New Roman" w:hAnsi="Times New Roman"/>
          <w:b/>
          <w:bCs/>
          <w:kern w:val="2"/>
          <w:sz w:val="20"/>
          <w:lang w:eastAsia="ar-SA"/>
        </w:rPr>
        <w:t>@</w:t>
      </w:r>
      <w:r w:rsidRPr="009A7471">
        <w:rPr>
          <w:rFonts w:ascii="Times New Roman" w:hAnsi="Times New Roman"/>
          <w:b/>
          <w:bCs/>
          <w:kern w:val="2"/>
          <w:sz w:val="20"/>
          <w:lang w:val="en-US" w:eastAsia="ar-SA"/>
        </w:rPr>
        <w:t>rusarmyexpo</w:t>
      </w:r>
      <w:r w:rsidRPr="009A7471">
        <w:rPr>
          <w:rFonts w:ascii="Times New Roman" w:hAnsi="Times New Roman"/>
          <w:b/>
          <w:bCs/>
          <w:kern w:val="2"/>
          <w:sz w:val="20"/>
          <w:lang w:eastAsia="ar-SA"/>
        </w:rPr>
        <w:t>.</w:t>
      </w:r>
      <w:r w:rsidRPr="009A7471">
        <w:rPr>
          <w:rFonts w:ascii="Times New Roman" w:hAnsi="Times New Roman"/>
          <w:b/>
          <w:bCs/>
          <w:kern w:val="2"/>
          <w:sz w:val="20"/>
          <w:lang w:val="en-US" w:eastAsia="ar-SA"/>
        </w:rPr>
        <w:t>ru</w:t>
      </w:r>
    </w:p>
    <w:p w14:paraId="7D90ECCC" w14:textId="24486416" w:rsidR="00E81DE8" w:rsidRPr="008A51F1" w:rsidRDefault="00E81DE8" w:rsidP="00D9694E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</w:p>
    <w:p w14:paraId="3BD956C7" w14:textId="77777777" w:rsidR="00E81DE8" w:rsidRPr="008A51F1" w:rsidRDefault="00E81DE8" w:rsidP="00E81DE8">
      <w:pPr>
        <w:spacing w:before="6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Подпись ответственного за электромонта</w:t>
      </w:r>
      <w:r>
        <w:rPr>
          <w:rFonts w:ascii="Times New Roman" w:hAnsi="Times New Roman"/>
          <w:sz w:val="20"/>
        </w:rPr>
        <w:t>ж ______________________________</w:t>
      </w:r>
      <w:r w:rsidRPr="008A51F1">
        <w:rPr>
          <w:rFonts w:ascii="Times New Roman" w:hAnsi="Times New Roman"/>
          <w:sz w:val="20"/>
        </w:rPr>
        <w:t>/ _________________ /</w:t>
      </w:r>
    </w:p>
    <w:p w14:paraId="1BE2F61F" w14:textId="77777777" w:rsidR="00E81DE8" w:rsidRDefault="00E81DE8" w:rsidP="00E81DE8">
      <w:pPr>
        <w:ind w:left="4236" w:firstLine="7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М.П.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6D08D754" w14:textId="17BF3490" w:rsidR="00E81DE8" w:rsidRPr="008A51F1" w:rsidRDefault="00E81DE8" w:rsidP="00E81DE8">
      <w:pPr>
        <w:spacing w:before="1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Контактный мобильный телефон _____________________________________</w:t>
      </w:r>
      <w:r>
        <w:rPr>
          <w:rFonts w:ascii="Times New Roman" w:hAnsi="Times New Roman"/>
          <w:sz w:val="20"/>
        </w:rPr>
        <w:t>_</w:t>
      </w:r>
      <w:r w:rsidR="00BE7AE9">
        <w:rPr>
          <w:rFonts w:ascii="Times New Roman" w:hAnsi="Times New Roman"/>
          <w:sz w:val="20"/>
        </w:rPr>
        <w:t>______</w:t>
      </w:r>
    </w:p>
    <w:p w14:paraId="2DC61CB7" w14:textId="77777777" w:rsidR="00D9694E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0739AA14" w14:textId="69AAA86D" w:rsidR="00E81DE8" w:rsidRPr="00D9694E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9A7471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_______________________________</w:t>
      </w:r>
    </w:p>
    <w:p w14:paraId="00DCBE38" w14:textId="77777777" w:rsidR="004666C3" w:rsidRDefault="004666C3" w:rsidP="004666C3">
      <w:pPr>
        <w:ind w:firstLine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14:paraId="37FCBE97" w14:textId="6683A7F1" w:rsidR="009526EC" w:rsidRPr="00491DE7" w:rsidRDefault="009526EC" w:rsidP="009526EC">
      <w:pPr>
        <w:rPr>
          <w:rFonts w:ascii="Times New Roman" w:hAnsi="Times New Roman"/>
          <w:b/>
          <w:color w:val="FF0000"/>
        </w:rPr>
      </w:pPr>
      <w:r w:rsidRPr="003C389F">
        <w:rPr>
          <w:rFonts w:ascii="Times New Roman" w:hAnsi="Times New Roman"/>
          <w:b/>
          <w:color w:val="FF0000"/>
        </w:rPr>
        <w:lastRenderedPageBreak/>
        <w:t xml:space="preserve">Форма </w:t>
      </w:r>
      <w:r w:rsidRPr="00491DE7">
        <w:rPr>
          <w:rFonts w:ascii="Times New Roman" w:hAnsi="Times New Roman"/>
          <w:b/>
          <w:color w:val="FF0000"/>
        </w:rPr>
        <w:t>9</w:t>
      </w:r>
    </w:p>
    <w:p w14:paraId="762889C2" w14:textId="77777777" w:rsidR="009526EC" w:rsidRDefault="009526EC" w:rsidP="009526EC">
      <w:pPr>
        <w:rPr>
          <w:b/>
        </w:rPr>
      </w:pPr>
    </w:p>
    <w:p w14:paraId="0C39CEB1" w14:textId="77777777" w:rsidR="009526EC" w:rsidRPr="00BC3859" w:rsidRDefault="009526EC" w:rsidP="009526EC">
      <w:pPr>
        <w:jc w:val="center"/>
        <w:rPr>
          <w:rFonts w:ascii="Times New Roman" w:hAnsi="Times New Roman"/>
          <w:b/>
        </w:rPr>
      </w:pPr>
      <w:r w:rsidRPr="00BC3859">
        <w:rPr>
          <w:rFonts w:ascii="Times New Roman" w:hAnsi="Times New Roman"/>
          <w:b/>
        </w:rPr>
        <w:t>Форма-заявка на проверку аудиовизуального оборудования.</w:t>
      </w:r>
    </w:p>
    <w:p w14:paraId="20BB0F7B" w14:textId="77777777" w:rsidR="009526EC" w:rsidRPr="00A93B6C" w:rsidRDefault="009526EC" w:rsidP="009526EC">
      <w:pPr>
        <w:jc w:val="center"/>
        <w:rPr>
          <w:rFonts w:ascii="Times New Roman" w:hAnsi="Times New Roman"/>
          <w:b/>
          <w:sz w:val="20"/>
        </w:rPr>
      </w:pPr>
    </w:p>
    <w:p w14:paraId="434D977B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Наименование Фирмы-застройщика _______________________________________________________________________________</w:t>
      </w:r>
      <w:r w:rsidRPr="00E67A26">
        <w:rPr>
          <w:rFonts w:ascii="Times New Roman" w:hAnsi="Times New Roman"/>
          <w:sz w:val="22"/>
          <w:szCs w:val="22"/>
        </w:rPr>
        <w:softHyphen/>
      </w:r>
      <w:r w:rsidRPr="00E67A26">
        <w:rPr>
          <w:rFonts w:ascii="Times New Roman" w:hAnsi="Times New Roman"/>
          <w:sz w:val="22"/>
          <w:szCs w:val="22"/>
        </w:rPr>
        <w:softHyphen/>
        <w:t>____________________________</w:t>
      </w:r>
    </w:p>
    <w:p w14:paraId="12B9338F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</w:p>
    <w:p w14:paraId="65FBC1AC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Наименование Экспонента ___________________________________________________________________________________________________________________</w:t>
      </w:r>
    </w:p>
    <w:p w14:paraId="0641E3B1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</w:p>
    <w:p w14:paraId="28C8A89C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Павильон № _______________________ Стенд № _________________________ Площадь _______________________ Общая нагрузка, кВт_____________________</w:t>
      </w:r>
    </w:p>
    <w:p w14:paraId="34F94210" w14:textId="77777777" w:rsidR="009526EC" w:rsidRPr="00E67A26" w:rsidRDefault="009526EC" w:rsidP="009526EC">
      <w:pPr>
        <w:jc w:val="both"/>
        <w:rPr>
          <w:rFonts w:ascii="Times New Roman" w:hAnsi="Times New Roman"/>
          <w:sz w:val="22"/>
          <w:szCs w:val="22"/>
        </w:rPr>
      </w:pPr>
    </w:p>
    <w:p w14:paraId="59682E09" w14:textId="77777777" w:rsidR="009526EC" w:rsidRPr="00E67A26" w:rsidRDefault="009526EC" w:rsidP="009526EC">
      <w:pPr>
        <w:spacing w:before="120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Площадь экрана (</w:t>
      </w:r>
      <w:r w:rsidRPr="00E67A26">
        <w:rPr>
          <w:rFonts w:ascii="Times New Roman" w:hAnsi="Times New Roman"/>
          <w:sz w:val="22"/>
          <w:szCs w:val="22"/>
          <w:lang w:val="en-US"/>
        </w:rPr>
        <w:t>LCD</w:t>
      </w:r>
      <w:r w:rsidRPr="00E67A26">
        <w:rPr>
          <w:rFonts w:ascii="Times New Roman" w:hAnsi="Times New Roman"/>
          <w:sz w:val="22"/>
          <w:szCs w:val="22"/>
        </w:rPr>
        <w:t xml:space="preserve">, </w:t>
      </w:r>
      <w:r w:rsidRPr="00E67A26">
        <w:rPr>
          <w:rFonts w:ascii="Times New Roman" w:hAnsi="Times New Roman"/>
          <w:sz w:val="22"/>
          <w:szCs w:val="22"/>
          <w:lang w:val="en-US"/>
        </w:rPr>
        <w:t>LED</w:t>
      </w:r>
      <w:r w:rsidRPr="00E67A26">
        <w:rPr>
          <w:rFonts w:ascii="Times New Roman" w:hAnsi="Times New Roman"/>
          <w:sz w:val="22"/>
          <w:szCs w:val="22"/>
        </w:rPr>
        <w:t xml:space="preserve">, </w:t>
      </w:r>
      <w:r w:rsidRPr="00E67A26">
        <w:rPr>
          <w:rFonts w:ascii="Times New Roman" w:hAnsi="Times New Roman"/>
          <w:sz w:val="22"/>
          <w:szCs w:val="22"/>
          <w:lang w:val="en-US"/>
        </w:rPr>
        <w:t>OLED</w:t>
      </w:r>
      <w:r w:rsidRPr="00E67A26">
        <w:rPr>
          <w:rFonts w:ascii="Times New Roman" w:hAnsi="Times New Roman"/>
          <w:sz w:val="22"/>
          <w:szCs w:val="22"/>
        </w:rPr>
        <w:t>), плазменных, светодиодных модулей (дисплеев, экранов, панелей) (м2) _______________________________________</w:t>
      </w:r>
    </w:p>
    <w:p w14:paraId="0CBB0164" w14:textId="77777777" w:rsidR="009526EC" w:rsidRPr="00E67A26" w:rsidRDefault="009526EC" w:rsidP="009526EC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7D30FEF0" w14:textId="77777777" w:rsidR="009526EC" w:rsidRPr="00E67A26" w:rsidRDefault="009526EC" w:rsidP="009526E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Количество и технические характеристики телевизоров (жидкокристаллических (</w:t>
      </w:r>
      <w:r w:rsidRPr="00E67A26">
        <w:rPr>
          <w:rFonts w:ascii="Times New Roman" w:hAnsi="Times New Roman"/>
          <w:sz w:val="22"/>
          <w:szCs w:val="22"/>
          <w:lang w:val="en-US"/>
        </w:rPr>
        <w:t>LCD</w:t>
      </w:r>
      <w:r w:rsidRPr="00E67A26">
        <w:rPr>
          <w:rFonts w:ascii="Times New Roman" w:hAnsi="Times New Roman"/>
          <w:sz w:val="22"/>
          <w:szCs w:val="22"/>
        </w:rPr>
        <w:t xml:space="preserve">, </w:t>
      </w:r>
      <w:r w:rsidRPr="00E67A26">
        <w:rPr>
          <w:rFonts w:ascii="Times New Roman" w:hAnsi="Times New Roman"/>
          <w:sz w:val="22"/>
          <w:szCs w:val="22"/>
          <w:lang w:val="en-US"/>
        </w:rPr>
        <w:t>LED</w:t>
      </w:r>
      <w:r w:rsidRPr="00E67A26">
        <w:rPr>
          <w:rFonts w:ascii="Times New Roman" w:hAnsi="Times New Roman"/>
          <w:sz w:val="22"/>
          <w:szCs w:val="22"/>
        </w:rPr>
        <w:t xml:space="preserve">, </w:t>
      </w:r>
      <w:r w:rsidRPr="00E67A26">
        <w:rPr>
          <w:rFonts w:ascii="Times New Roman" w:hAnsi="Times New Roman"/>
          <w:sz w:val="22"/>
          <w:szCs w:val="22"/>
          <w:lang w:val="en-US"/>
        </w:rPr>
        <w:t>OLED</w:t>
      </w:r>
      <w:r w:rsidRPr="00E67A26">
        <w:rPr>
          <w:rFonts w:ascii="Times New Roman" w:hAnsi="Times New Roman"/>
          <w:sz w:val="22"/>
          <w:szCs w:val="22"/>
        </w:rPr>
        <w:t>), плазменных экранов (панелей, дисплеев) с диагональю</w:t>
      </w:r>
    </w:p>
    <w:p w14:paraId="5BB1446F" w14:textId="77777777" w:rsidR="009526EC" w:rsidRPr="00E67A26" w:rsidRDefault="009526EC" w:rsidP="009526E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от 28” (70 см), проекционного оборудования)  _______________________________________________________________________________________________</w:t>
      </w:r>
    </w:p>
    <w:p w14:paraId="3A9B2AEB" w14:textId="77777777" w:rsidR="009526EC" w:rsidRPr="00E67A26" w:rsidRDefault="009526EC" w:rsidP="009526EC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6DCA55FB" w14:textId="77777777" w:rsidR="009526EC" w:rsidRPr="00E67A26" w:rsidRDefault="009526EC" w:rsidP="009526E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E67A26">
        <w:rPr>
          <w:rFonts w:ascii="Times New Roman" w:hAnsi="Times New Roman"/>
          <w:sz w:val="22"/>
          <w:szCs w:val="22"/>
        </w:rPr>
        <w:t>Количество и технические характеристики источников звука (комплектов звукоусиливающего оборудования мощностью от 150 (Вт))</w:t>
      </w:r>
    </w:p>
    <w:p w14:paraId="06516B82" w14:textId="77777777" w:rsidR="009526EC" w:rsidRDefault="009526EC" w:rsidP="009526EC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___________________________________________________________________________________________________________________________________________</w:t>
      </w:r>
    </w:p>
    <w:p w14:paraId="7C960E4C" w14:textId="77777777" w:rsidR="009526EC" w:rsidRDefault="009526EC" w:rsidP="009526EC">
      <w:pPr>
        <w:spacing w:before="120"/>
        <w:jc w:val="both"/>
        <w:rPr>
          <w:rFonts w:ascii="Times New Roman" w:hAnsi="Times New Roman"/>
          <w:sz w:val="20"/>
        </w:rPr>
      </w:pPr>
    </w:p>
    <w:p w14:paraId="23AF8308" w14:textId="77777777" w:rsidR="009526EC" w:rsidRDefault="009526EC" w:rsidP="009526EC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</w:p>
    <w:p w14:paraId="386C7963" w14:textId="77777777" w:rsidR="009526EC" w:rsidRDefault="009526EC" w:rsidP="009526EC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</w:p>
    <w:p w14:paraId="34798C4E" w14:textId="77777777" w:rsidR="009526EC" w:rsidRDefault="009526EC" w:rsidP="009526EC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</w:p>
    <w:p w14:paraId="36084ECC" w14:textId="361C8AA5" w:rsidR="009526EC" w:rsidRPr="009A7471" w:rsidRDefault="005200DF" w:rsidP="009526EC">
      <w:pPr>
        <w:tabs>
          <w:tab w:val="left" w:pos="4992"/>
        </w:tabs>
        <w:jc w:val="both"/>
        <w:rPr>
          <w:rFonts w:ascii="Times New Roman" w:hAnsi="Times New Roman"/>
          <w:b/>
          <w:sz w:val="22"/>
          <w:szCs w:val="22"/>
        </w:rPr>
      </w:pPr>
      <w:r w:rsidRPr="009A7471">
        <w:rPr>
          <w:rFonts w:ascii="Times New Roman" w:hAnsi="Times New Roman"/>
          <w:sz w:val="22"/>
          <w:szCs w:val="22"/>
        </w:rPr>
        <w:t xml:space="preserve">Адрес электронной почты для направления формы: </w:t>
      </w:r>
      <w:r w:rsidRPr="009A7471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tech</w:t>
      </w:r>
      <w:r w:rsidRPr="009A7471">
        <w:rPr>
          <w:rFonts w:ascii="Times New Roman" w:hAnsi="Times New Roman"/>
          <w:b/>
          <w:bCs/>
          <w:kern w:val="2"/>
          <w:sz w:val="22"/>
          <w:szCs w:val="22"/>
          <w:lang w:eastAsia="ar-SA"/>
        </w:rPr>
        <w:t>@</w:t>
      </w:r>
      <w:r w:rsidRPr="009A7471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rusarmyexpo</w:t>
      </w:r>
      <w:r w:rsidRPr="009A7471">
        <w:rPr>
          <w:rFonts w:ascii="Times New Roman" w:hAnsi="Times New Roman"/>
          <w:b/>
          <w:bCs/>
          <w:kern w:val="2"/>
          <w:sz w:val="22"/>
          <w:szCs w:val="22"/>
          <w:lang w:eastAsia="ar-SA"/>
        </w:rPr>
        <w:t>.</w:t>
      </w:r>
      <w:r w:rsidRPr="009A7471">
        <w:rPr>
          <w:rFonts w:ascii="Times New Roman" w:hAnsi="Times New Roman"/>
          <w:b/>
          <w:bCs/>
          <w:kern w:val="2"/>
          <w:sz w:val="22"/>
          <w:szCs w:val="22"/>
          <w:lang w:val="en-US" w:eastAsia="ar-SA"/>
        </w:rPr>
        <w:t>ru</w:t>
      </w:r>
    </w:p>
    <w:p w14:paraId="77C3C65E" w14:textId="77777777" w:rsidR="009526EC" w:rsidRPr="009A7471" w:rsidRDefault="009526EC" w:rsidP="009526EC">
      <w:pPr>
        <w:jc w:val="both"/>
        <w:rPr>
          <w:rFonts w:ascii="Times New Roman" w:hAnsi="Times New Roman"/>
          <w:b/>
          <w:sz w:val="22"/>
          <w:szCs w:val="22"/>
        </w:rPr>
      </w:pPr>
    </w:p>
    <w:p w14:paraId="2C9DF152" w14:textId="77777777" w:rsidR="009526EC" w:rsidRPr="009A7471" w:rsidRDefault="009526EC" w:rsidP="009526EC">
      <w:pPr>
        <w:spacing w:before="60"/>
        <w:rPr>
          <w:rFonts w:ascii="Times New Roman" w:hAnsi="Times New Roman"/>
          <w:sz w:val="22"/>
          <w:szCs w:val="22"/>
        </w:rPr>
      </w:pPr>
      <w:r w:rsidRPr="009A7471">
        <w:rPr>
          <w:rFonts w:ascii="Times New Roman" w:hAnsi="Times New Roman"/>
          <w:sz w:val="22"/>
          <w:szCs w:val="22"/>
        </w:rPr>
        <w:t>Подпись ответственного за электромонтаж ______________________________/ _________________ /</w:t>
      </w:r>
    </w:p>
    <w:p w14:paraId="423FA34B" w14:textId="77777777" w:rsidR="009526EC" w:rsidRPr="009A7471" w:rsidRDefault="009526EC" w:rsidP="009526EC">
      <w:pPr>
        <w:ind w:left="4236" w:firstLine="720"/>
        <w:rPr>
          <w:rFonts w:ascii="Times New Roman" w:hAnsi="Times New Roman"/>
          <w:sz w:val="22"/>
          <w:szCs w:val="22"/>
        </w:rPr>
      </w:pPr>
      <w:r w:rsidRPr="009A7471">
        <w:rPr>
          <w:rFonts w:ascii="Times New Roman" w:hAnsi="Times New Roman"/>
          <w:sz w:val="22"/>
          <w:szCs w:val="22"/>
        </w:rPr>
        <w:t>М.П.</w:t>
      </w:r>
      <w:r w:rsidRPr="009A7471">
        <w:rPr>
          <w:rFonts w:ascii="Times New Roman" w:hAnsi="Times New Roman"/>
          <w:sz w:val="22"/>
          <w:szCs w:val="22"/>
        </w:rPr>
        <w:tab/>
      </w:r>
      <w:r w:rsidRPr="009A7471">
        <w:rPr>
          <w:rFonts w:ascii="Times New Roman" w:hAnsi="Times New Roman"/>
          <w:sz w:val="22"/>
          <w:szCs w:val="22"/>
        </w:rPr>
        <w:tab/>
      </w:r>
      <w:r w:rsidRPr="009A7471">
        <w:rPr>
          <w:rFonts w:ascii="Times New Roman" w:hAnsi="Times New Roman"/>
          <w:sz w:val="22"/>
          <w:szCs w:val="22"/>
        </w:rPr>
        <w:tab/>
      </w:r>
      <w:r w:rsidRPr="009A7471">
        <w:rPr>
          <w:rFonts w:ascii="Times New Roman" w:hAnsi="Times New Roman"/>
          <w:sz w:val="22"/>
          <w:szCs w:val="22"/>
        </w:rPr>
        <w:tab/>
      </w:r>
    </w:p>
    <w:p w14:paraId="36DC7892" w14:textId="6CE896B9" w:rsidR="004A60E0" w:rsidRPr="009A7471" w:rsidRDefault="009526EC" w:rsidP="004A60E0">
      <w:pPr>
        <w:spacing w:before="120"/>
        <w:rPr>
          <w:rFonts w:ascii="Times New Roman" w:hAnsi="Times New Roman"/>
          <w:sz w:val="22"/>
          <w:szCs w:val="22"/>
        </w:rPr>
      </w:pPr>
      <w:r w:rsidRPr="009A7471">
        <w:rPr>
          <w:rFonts w:ascii="Times New Roman" w:hAnsi="Times New Roman"/>
          <w:sz w:val="22"/>
          <w:szCs w:val="22"/>
        </w:rPr>
        <w:t>Контактный мобильный телефон __________</w:t>
      </w:r>
      <w:r w:rsidR="0077207B" w:rsidRPr="009A7471">
        <w:rPr>
          <w:rFonts w:ascii="Times New Roman" w:hAnsi="Times New Roman"/>
          <w:sz w:val="22"/>
          <w:szCs w:val="22"/>
        </w:rPr>
        <w:t>___________________________________</w:t>
      </w:r>
    </w:p>
    <w:p w14:paraId="4C591591" w14:textId="77777777" w:rsidR="00D9694E" w:rsidRPr="009A7471" w:rsidRDefault="00D9694E" w:rsidP="00D9694E">
      <w:pPr>
        <w:tabs>
          <w:tab w:val="left" w:pos="1260"/>
        </w:tabs>
        <w:rPr>
          <w:rFonts w:ascii="Times New Roman" w:hAnsi="Times New Roman"/>
          <w:sz w:val="22"/>
          <w:szCs w:val="22"/>
        </w:rPr>
      </w:pPr>
    </w:p>
    <w:p w14:paraId="31E5F2E7" w14:textId="1945D8AB" w:rsidR="00D9694E" w:rsidRPr="009A7471" w:rsidRDefault="00D9694E" w:rsidP="00D9694E">
      <w:pPr>
        <w:tabs>
          <w:tab w:val="left" w:pos="1260"/>
        </w:tabs>
        <w:rPr>
          <w:rFonts w:ascii="Times New Roman" w:hAnsi="Times New Roman"/>
          <w:sz w:val="22"/>
          <w:szCs w:val="22"/>
        </w:rPr>
      </w:pPr>
      <w:r w:rsidRPr="009A7471">
        <w:rPr>
          <w:rFonts w:ascii="Times New Roman" w:hAnsi="Times New Roman"/>
          <w:sz w:val="22"/>
          <w:szCs w:val="22"/>
        </w:rPr>
        <w:t>Адрес электронной почты Фирмы-</w:t>
      </w:r>
      <w:r w:rsidR="009A7471" w:rsidRPr="009A7471">
        <w:rPr>
          <w:rFonts w:ascii="Times New Roman" w:hAnsi="Times New Roman"/>
          <w:sz w:val="22"/>
          <w:szCs w:val="22"/>
        </w:rPr>
        <w:t>застройщика _</w:t>
      </w:r>
      <w:r w:rsidRPr="009A7471">
        <w:rPr>
          <w:rFonts w:ascii="Times New Roman" w:hAnsi="Times New Roman"/>
          <w:sz w:val="22"/>
          <w:szCs w:val="22"/>
        </w:rPr>
        <w:t>_______________________________</w:t>
      </w:r>
    </w:p>
    <w:p w14:paraId="049234CF" w14:textId="77777777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5C9CCBB7" w14:textId="06400B64" w:rsidR="00FC36BA" w:rsidRDefault="00FC36BA" w:rsidP="004A60E0">
      <w:pPr>
        <w:spacing w:before="120"/>
        <w:rPr>
          <w:rFonts w:ascii="Times New Roman" w:hAnsi="Times New Roman"/>
          <w:sz w:val="20"/>
        </w:rPr>
      </w:pPr>
    </w:p>
    <w:p w14:paraId="6201C1FC" w14:textId="787BC566" w:rsidR="00FC36BA" w:rsidRDefault="00FC36BA" w:rsidP="004A60E0">
      <w:pPr>
        <w:spacing w:before="120"/>
        <w:rPr>
          <w:rFonts w:ascii="Times New Roman" w:hAnsi="Times New Roman"/>
          <w:sz w:val="20"/>
        </w:rPr>
      </w:pPr>
    </w:p>
    <w:p w14:paraId="3F50C6A0" w14:textId="18E0C99C" w:rsidR="00FC36BA" w:rsidRDefault="00FC36BA" w:rsidP="004A60E0">
      <w:pPr>
        <w:spacing w:before="120"/>
        <w:rPr>
          <w:rFonts w:ascii="Times New Roman" w:hAnsi="Times New Roman"/>
          <w:sz w:val="20"/>
        </w:rPr>
      </w:pPr>
    </w:p>
    <w:p w14:paraId="02A32537" w14:textId="47D763A8" w:rsidR="00FC36BA" w:rsidRDefault="00FC36BA" w:rsidP="004A60E0">
      <w:pPr>
        <w:spacing w:before="120"/>
        <w:rPr>
          <w:rFonts w:ascii="Times New Roman" w:hAnsi="Times New Roman"/>
          <w:sz w:val="20"/>
        </w:rPr>
      </w:pPr>
    </w:p>
    <w:p w14:paraId="0E4AE174" w14:textId="63731E1E" w:rsidR="00740D79" w:rsidRPr="00740D79" w:rsidRDefault="00740D79" w:rsidP="00740D79">
      <w:pPr>
        <w:jc w:val="both"/>
        <w:rPr>
          <w:rFonts w:ascii="Times New Roman" w:hAnsi="Times New Roman"/>
          <w:i/>
          <w:color w:val="000000" w:themeColor="text1"/>
          <w:sz w:val="20"/>
        </w:rPr>
      </w:pPr>
      <w:r>
        <w:rPr>
          <w:rFonts w:ascii="Times New Roman" w:hAnsi="Times New Roman"/>
          <w:bCs/>
          <w:i/>
          <w:color w:val="000000" w:themeColor="text1"/>
          <w:sz w:val="20"/>
        </w:rPr>
        <w:lastRenderedPageBreak/>
        <w:t xml:space="preserve">Форму </w:t>
      </w:r>
      <w:r w:rsidRPr="003C389F">
        <w:rPr>
          <w:rFonts w:ascii="Times New Roman" w:hAnsi="Times New Roman"/>
          <w:bCs/>
          <w:i/>
          <w:color w:val="000000" w:themeColor="text1"/>
          <w:sz w:val="20"/>
        </w:rPr>
        <w:t>необходимо заполнить в 2-х экземплярах</w:t>
      </w:r>
    </w:p>
    <w:p w14:paraId="62C90951" w14:textId="5755B699" w:rsidR="00FC36BA" w:rsidRPr="009F53A0" w:rsidRDefault="00FC36BA" w:rsidP="00FC36BA">
      <w:pPr>
        <w:rPr>
          <w:rFonts w:ascii="Times New Roman" w:hAnsi="Times New Roman"/>
          <w:b/>
          <w:color w:val="FF0000"/>
        </w:rPr>
      </w:pPr>
      <w:r w:rsidRPr="009F53A0">
        <w:rPr>
          <w:rFonts w:ascii="Times New Roman" w:hAnsi="Times New Roman"/>
          <w:b/>
          <w:color w:val="FF0000"/>
        </w:rPr>
        <w:t>Форма 10</w:t>
      </w:r>
    </w:p>
    <w:p w14:paraId="5EA2B4EE" w14:textId="77777777" w:rsidR="00FC36BA" w:rsidRDefault="00FC36BA" w:rsidP="00FC36BA">
      <w:pPr>
        <w:jc w:val="center"/>
        <w:rPr>
          <w:b/>
        </w:rPr>
      </w:pPr>
    </w:p>
    <w:p w14:paraId="6452F0FD" w14:textId="5577591E" w:rsidR="00FC36BA" w:rsidRPr="00CE4697" w:rsidRDefault="00FC36BA" w:rsidP="00FC36BA">
      <w:pPr>
        <w:jc w:val="center"/>
        <w:rPr>
          <w:rFonts w:ascii="Times New Roman" w:hAnsi="Times New Roman"/>
          <w:b/>
        </w:rPr>
      </w:pPr>
      <w:r w:rsidRPr="00CE4697">
        <w:rPr>
          <w:rFonts w:ascii="Times New Roman" w:hAnsi="Times New Roman"/>
          <w:b/>
        </w:rPr>
        <w:t>Форма-заявка на проверку расчёта ветровых нагрузок и статических расчётов подвесных конструкций.</w:t>
      </w:r>
    </w:p>
    <w:p w14:paraId="5CF40B6D" w14:textId="77777777" w:rsidR="00FC36BA" w:rsidRDefault="00FC36BA" w:rsidP="00FC36BA">
      <w:pPr>
        <w:jc w:val="center"/>
        <w:rPr>
          <w:b/>
        </w:rPr>
      </w:pPr>
    </w:p>
    <w:p w14:paraId="1967358F" w14:textId="77777777" w:rsidR="00FC36BA" w:rsidRPr="00A93B6C" w:rsidRDefault="00FC36BA" w:rsidP="00FC36BA">
      <w:pPr>
        <w:jc w:val="center"/>
        <w:rPr>
          <w:rFonts w:ascii="Times New Roman" w:hAnsi="Times New Roman"/>
          <w:b/>
          <w:sz w:val="20"/>
        </w:rPr>
      </w:pPr>
    </w:p>
    <w:p w14:paraId="277E6413" w14:textId="77777777" w:rsidR="00FC36BA" w:rsidRPr="008A51F1" w:rsidRDefault="00FC36BA" w:rsidP="00FC36BA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Фирмы-застройщика _______________________________________________________________________________</w:t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  <w:t>_</w:t>
      </w:r>
      <w:r w:rsidRPr="008A51F1">
        <w:rPr>
          <w:rFonts w:ascii="Times New Roman" w:hAnsi="Times New Roman"/>
          <w:sz w:val="20"/>
        </w:rPr>
        <w:t>_____</w:t>
      </w:r>
      <w:r>
        <w:rPr>
          <w:rFonts w:ascii="Times New Roman" w:hAnsi="Times New Roman"/>
          <w:sz w:val="20"/>
        </w:rPr>
        <w:t>______________________</w:t>
      </w:r>
    </w:p>
    <w:p w14:paraId="36D1FE6D" w14:textId="77777777" w:rsidR="00FC36BA" w:rsidRPr="008A51F1" w:rsidRDefault="00FC36BA" w:rsidP="00FC36BA">
      <w:pPr>
        <w:jc w:val="both"/>
        <w:rPr>
          <w:rFonts w:ascii="Times New Roman" w:hAnsi="Times New Roman"/>
          <w:sz w:val="20"/>
        </w:rPr>
      </w:pPr>
    </w:p>
    <w:p w14:paraId="311A670D" w14:textId="77777777" w:rsidR="00FC36BA" w:rsidRPr="008A51F1" w:rsidRDefault="00FC36BA" w:rsidP="00FC36BA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Наименование Экспонента ______________________________________________________________________________________________</w:t>
      </w:r>
      <w:r>
        <w:rPr>
          <w:rFonts w:ascii="Times New Roman" w:hAnsi="Times New Roman"/>
          <w:sz w:val="20"/>
        </w:rPr>
        <w:t>_____________________</w:t>
      </w:r>
    </w:p>
    <w:p w14:paraId="5CF03430" w14:textId="77777777" w:rsidR="00FC36BA" w:rsidRPr="008A51F1" w:rsidRDefault="00FC36BA" w:rsidP="00FC36BA">
      <w:pPr>
        <w:jc w:val="both"/>
        <w:rPr>
          <w:rFonts w:ascii="Times New Roman" w:hAnsi="Times New Roman"/>
          <w:sz w:val="20"/>
        </w:rPr>
      </w:pPr>
    </w:p>
    <w:p w14:paraId="060F06CF" w14:textId="77777777" w:rsidR="00FC36BA" w:rsidRPr="008A51F1" w:rsidRDefault="00FC36BA" w:rsidP="00FC36BA">
      <w:pPr>
        <w:jc w:val="both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Павильон № ____________________ Стенд № _____________________ Площадь </w:t>
      </w:r>
      <w:r>
        <w:rPr>
          <w:rFonts w:ascii="Times New Roman" w:hAnsi="Times New Roman"/>
          <w:sz w:val="20"/>
        </w:rPr>
        <w:t xml:space="preserve">(1-го этажа) </w:t>
      </w:r>
      <w:r w:rsidRPr="008A51F1">
        <w:rPr>
          <w:rFonts w:ascii="Times New Roman" w:hAnsi="Times New Roman"/>
          <w:sz w:val="20"/>
        </w:rPr>
        <w:t xml:space="preserve">___________________ Площадь </w:t>
      </w:r>
      <w:r>
        <w:rPr>
          <w:rFonts w:ascii="Times New Roman" w:hAnsi="Times New Roman"/>
          <w:sz w:val="20"/>
        </w:rPr>
        <w:t xml:space="preserve">(2-го этажа) </w:t>
      </w:r>
      <w:r w:rsidRPr="008A51F1">
        <w:rPr>
          <w:rFonts w:ascii="Times New Roman" w:hAnsi="Times New Roman"/>
          <w:sz w:val="20"/>
        </w:rPr>
        <w:t>____________________</w:t>
      </w:r>
      <w:r>
        <w:rPr>
          <w:rFonts w:ascii="Times New Roman" w:hAnsi="Times New Roman"/>
          <w:sz w:val="20"/>
        </w:rPr>
        <w:t>_</w:t>
      </w:r>
    </w:p>
    <w:p w14:paraId="0984DFDC" w14:textId="77777777" w:rsidR="00FC36BA" w:rsidRDefault="00FC36BA" w:rsidP="00FC36BA">
      <w:pPr>
        <w:jc w:val="both"/>
        <w:rPr>
          <w:rFonts w:ascii="Times New Roman" w:hAnsi="Times New Roman"/>
          <w:sz w:val="20"/>
        </w:rPr>
      </w:pPr>
    </w:p>
    <w:p w14:paraId="498CB84A" w14:textId="77777777" w:rsidR="00FC36BA" w:rsidRPr="008A51F1" w:rsidRDefault="00FC36BA" w:rsidP="00FC36BA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Габариты конструкции_____________________________</w:t>
      </w:r>
      <w:r>
        <w:rPr>
          <w:rFonts w:ascii="Times New Roman" w:hAnsi="Times New Roman"/>
          <w:sz w:val="20"/>
        </w:rPr>
        <w:t>_________________________________________</w:t>
      </w:r>
      <w:r w:rsidRPr="008A51F1">
        <w:rPr>
          <w:rFonts w:ascii="Times New Roman" w:hAnsi="Times New Roman"/>
          <w:sz w:val="20"/>
        </w:rPr>
        <w:t>_________________________________</w:t>
      </w:r>
      <w:r>
        <w:rPr>
          <w:rFonts w:ascii="Times New Roman" w:hAnsi="Times New Roman"/>
          <w:sz w:val="20"/>
        </w:rPr>
        <w:t>________</w:t>
      </w:r>
      <w:r w:rsidRPr="008A51F1">
        <w:rPr>
          <w:rFonts w:ascii="Times New Roman" w:hAnsi="Times New Roman"/>
          <w:sz w:val="20"/>
        </w:rPr>
        <w:t>_________</w:t>
      </w:r>
    </w:p>
    <w:p w14:paraId="3686BFA8" w14:textId="77777777" w:rsidR="00FC36BA" w:rsidRPr="008A51F1" w:rsidRDefault="00FC36BA" w:rsidP="00FC36BA">
      <w:pPr>
        <w:rPr>
          <w:rFonts w:ascii="Times New Roman" w:hAnsi="Times New Roman"/>
          <w:sz w:val="20"/>
        </w:rPr>
      </w:pPr>
    </w:p>
    <w:p w14:paraId="6A736286" w14:textId="77777777" w:rsidR="00FC36BA" w:rsidRPr="008A51F1" w:rsidRDefault="00FC36BA" w:rsidP="00FC36BA">
      <w:pPr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Материалы _______________</w:t>
      </w:r>
      <w:r>
        <w:rPr>
          <w:rFonts w:ascii="Times New Roman" w:hAnsi="Times New Roman"/>
          <w:sz w:val="20"/>
        </w:rPr>
        <w:t>________________________________________________________________________________________________</w:t>
      </w:r>
      <w:r w:rsidRPr="008A51F1">
        <w:rPr>
          <w:rFonts w:ascii="Times New Roman" w:hAnsi="Times New Roman"/>
          <w:sz w:val="20"/>
        </w:rPr>
        <w:t>___________________</w:t>
      </w:r>
    </w:p>
    <w:p w14:paraId="6797AE5B" w14:textId="77777777" w:rsidR="00FC36BA" w:rsidRDefault="00FC36BA" w:rsidP="00FC36BA">
      <w:pPr>
        <w:rPr>
          <w:rFonts w:ascii="Times New Roman" w:hAnsi="Times New Roman"/>
          <w:sz w:val="20"/>
        </w:rPr>
      </w:pPr>
    </w:p>
    <w:p w14:paraId="4108C6AE" w14:textId="77777777" w:rsidR="00FC36BA" w:rsidRPr="008A51F1" w:rsidRDefault="00FC36BA" w:rsidP="00FC36B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Вес</w:t>
      </w:r>
      <w:r w:rsidRPr="008A51F1">
        <w:rPr>
          <w:rFonts w:ascii="Times New Roman" w:hAnsi="Times New Roman"/>
          <w:sz w:val="20"/>
        </w:rPr>
        <w:t xml:space="preserve"> снаряженной конструкции ___________</w:t>
      </w:r>
      <w:r>
        <w:rPr>
          <w:rFonts w:ascii="Times New Roman" w:hAnsi="Times New Roman"/>
          <w:sz w:val="20"/>
        </w:rPr>
        <w:t>__________________________________</w:t>
      </w:r>
      <w:r w:rsidRPr="008A51F1">
        <w:rPr>
          <w:rFonts w:ascii="Times New Roman" w:hAnsi="Times New Roman"/>
          <w:sz w:val="20"/>
        </w:rPr>
        <w:t>__________________________________________</w:t>
      </w:r>
      <w:r>
        <w:rPr>
          <w:rFonts w:ascii="Times New Roman" w:hAnsi="Times New Roman"/>
          <w:sz w:val="20"/>
        </w:rPr>
        <w:t>_______</w:t>
      </w:r>
      <w:r w:rsidRPr="008A51F1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  <w:t>_________________</w:t>
      </w:r>
    </w:p>
    <w:p w14:paraId="08BAD117" w14:textId="77777777" w:rsidR="00FC36BA" w:rsidRDefault="00FC36BA" w:rsidP="00FC36BA">
      <w:pPr>
        <w:rPr>
          <w:rFonts w:ascii="Times New Roman" w:hAnsi="Times New Roman"/>
          <w:sz w:val="20"/>
        </w:rPr>
      </w:pPr>
    </w:p>
    <w:p w14:paraId="6E06FFE3" w14:textId="77777777" w:rsidR="00FC36BA" w:rsidRPr="008A51F1" w:rsidRDefault="00FC36BA" w:rsidP="00FC36BA">
      <w:pPr>
        <w:rPr>
          <w:rFonts w:ascii="Times New Roman" w:hAnsi="Times New Roman"/>
          <w:sz w:val="20"/>
        </w:rPr>
      </w:pPr>
    </w:p>
    <w:p w14:paraId="1D93923B" w14:textId="77777777" w:rsidR="00FC36BA" w:rsidRDefault="00FC36BA" w:rsidP="00FC36BA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Примечание:</w:t>
      </w:r>
    </w:p>
    <w:p w14:paraId="2924E1B5" w14:textId="77777777" w:rsidR="00740D79" w:rsidRDefault="00FC36BA" w:rsidP="00740D79">
      <w:pPr>
        <w:pStyle w:val="ac"/>
        <w:numPr>
          <w:ilvl w:val="0"/>
          <w:numId w:val="4"/>
        </w:num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Для проверки ветровых нагрузок и статических расчётов, приложите к заявке </w:t>
      </w:r>
      <w:proofErr w:type="spellStart"/>
      <w:r>
        <w:rPr>
          <w:rFonts w:ascii="Times New Roman" w:hAnsi="Times New Roman"/>
          <w:sz w:val="20"/>
        </w:rPr>
        <w:t>Проектно</w:t>
      </w:r>
      <w:proofErr w:type="spellEnd"/>
      <w:r>
        <w:rPr>
          <w:rFonts w:ascii="Times New Roman" w:hAnsi="Times New Roman"/>
          <w:sz w:val="20"/>
        </w:rPr>
        <w:t>–Конструкторскую документацию (ПКД),</w:t>
      </w:r>
    </w:p>
    <w:p w14:paraId="415DA5D8" w14:textId="7B633CEA" w:rsidR="00FC36BA" w:rsidRPr="00E45484" w:rsidRDefault="00FC36BA" w:rsidP="00740D79">
      <w:pPr>
        <w:pStyle w:val="ac"/>
        <w:spacing w:before="120"/>
        <w:ind w:left="37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направьте на адрес электронной почты</w:t>
      </w:r>
      <w:r w:rsidRPr="00E45484">
        <w:rPr>
          <w:rFonts w:ascii="Times New Roman" w:hAnsi="Times New Roman"/>
          <w:sz w:val="20"/>
        </w:rPr>
        <w:t xml:space="preserve">: </w:t>
      </w:r>
      <w:r w:rsidRPr="00E45484">
        <w:rPr>
          <w:rFonts w:ascii="Times New Roman" w:hAnsi="Times New Roman"/>
          <w:b/>
          <w:bCs/>
          <w:kern w:val="1"/>
          <w:sz w:val="20"/>
          <w:lang w:val="en-US" w:eastAsia="ar-SA"/>
        </w:rPr>
        <w:t>tech</w:t>
      </w:r>
      <w:r w:rsidRPr="00E45484">
        <w:rPr>
          <w:rFonts w:ascii="Times New Roman" w:hAnsi="Times New Roman"/>
          <w:b/>
          <w:bCs/>
          <w:kern w:val="1"/>
          <w:sz w:val="20"/>
          <w:lang w:eastAsia="ar-SA"/>
        </w:rPr>
        <w:t>@</w:t>
      </w:r>
      <w:r w:rsidRPr="00E45484">
        <w:rPr>
          <w:rFonts w:ascii="Times New Roman" w:hAnsi="Times New Roman"/>
          <w:b/>
          <w:bCs/>
          <w:kern w:val="1"/>
          <w:sz w:val="20"/>
          <w:lang w:val="en-US" w:eastAsia="ar-SA"/>
        </w:rPr>
        <w:t>rusarmyexpo</w:t>
      </w:r>
      <w:r w:rsidRPr="00E45484">
        <w:rPr>
          <w:rFonts w:ascii="Times New Roman" w:hAnsi="Times New Roman"/>
          <w:b/>
          <w:bCs/>
          <w:kern w:val="1"/>
          <w:sz w:val="20"/>
          <w:lang w:eastAsia="ar-SA"/>
        </w:rPr>
        <w:t>.</w:t>
      </w:r>
      <w:r w:rsidRPr="00E45484">
        <w:rPr>
          <w:rFonts w:ascii="Times New Roman" w:hAnsi="Times New Roman"/>
          <w:b/>
          <w:bCs/>
          <w:kern w:val="1"/>
          <w:sz w:val="20"/>
          <w:lang w:val="en-US" w:eastAsia="ar-SA"/>
        </w:rPr>
        <w:t>ru</w:t>
      </w:r>
    </w:p>
    <w:p w14:paraId="32E81197" w14:textId="77777777" w:rsidR="00740D79" w:rsidRDefault="00740D79" w:rsidP="00740D79">
      <w:pPr>
        <w:tabs>
          <w:tab w:val="left" w:pos="4992"/>
        </w:tabs>
        <w:jc w:val="both"/>
        <w:rPr>
          <w:rFonts w:ascii="Times New Roman" w:hAnsi="Times New Roman"/>
          <w:sz w:val="20"/>
        </w:rPr>
      </w:pPr>
    </w:p>
    <w:p w14:paraId="10D8836F" w14:textId="29A7AAD2" w:rsidR="00FC36BA" w:rsidRDefault="00FC36BA" w:rsidP="00740D79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ПРИКРЕПИТЬ </w:t>
      </w:r>
      <w:r w:rsidR="009A7471">
        <w:rPr>
          <w:rFonts w:ascii="Times New Roman" w:hAnsi="Times New Roman"/>
          <w:b/>
          <w:sz w:val="20"/>
        </w:rPr>
        <w:t>ФАЙЛ (</w:t>
      </w:r>
      <w:r>
        <w:rPr>
          <w:rFonts w:ascii="Times New Roman" w:hAnsi="Times New Roman"/>
          <w:b/>
          <w:sz w:val="20"/>
        </w:rPr>
        <w:t xml:space="preserve">*разрешенные к загрузке </w:t>
      </w:r>
      <w:r w:rsidR="009A7471">
        <w:rPr>
          <w:rFonts w:ascii="Times New Roman" w:hAnsi="Times New Roman"/>
          <w:b/>
          <w:sz w:val="20"/>
        </w:rPr>
        <w:t>файлы: .</w:t>
      </w:r>
      <w:proofErr w:type="spellStart"/>
      <w:r>
        <w:rPr>
          <w:rFonts w:ascii="Times New Roman" w:hAnsi="Times New Roman"/>
          <w:b/>
          <w:sz w:val="20"/>
        </w:rPr>
        <w:t>pdf</w:t>
      </w:r>
      <w:proofErr w:type="spellEnd"/>
      <w:r>
        <w:rPr>
          <w:rFonts w:ascii="Times New Roman" w:hAnsi="Times New Roman"/>
          <w:b/>
          <w:sz w:val="20"/>
        </w:rPr>
        <w:t>, .</w:t>
      </w:r>
      <w:proofErr w:type="spellStart"/>
      <w:r>
        <w:rPr>
          <w:rFonts w:ascii="Times New Roman" w:hAnsi="Times New Roman"/>
          <w:b/>
          <w:sz w:val="20"/>
        </w:rPr>
        <w:t>dwg</w:t>
      </w:r>
      <w:proofErr w:type="spellEnd"/>
      <w:r>
        <w:rPr>
          <w:rFonts w:ascii="Times New Roman" w:hAnsi="Times New Roman"/>
          <w:b/>
          <w:sz w:val="20"/>
        </w:rPr>
        <w:t>)</w:t>
      </w:r>
    </w:p>
    <w:p w14:paraId="63FEFD91" w14:textId="77777777" w:rsidR="00FC36BA" w:rsidRDefault="00FC36BA" w:rsidP="00FC36BA">
      <w:pPr>
        <w:tabs>
          <w:tab w:val="left" w:pos="4992"/>
        </w:tabs>
        <w:jc w:val="both"/>
        <w:rPr>
          <w:rFonts w:ascii="Times New Roman" w:hAnsi="Times New Roman"/>
          <w:b/>
          <w:sz w:val="20"/>
        </w:rPr>
      </w:pPr>
    </w:p>
    <w:p w14:paraId="485285E8" w14:textId="77777777" w:rsidR="00FC36BA" w:rsidRPr="008A51F1" w:rsidRDefault="00FC36BA" w:rsidP="00FC36BA">
      <w:pPr>
        <w:jc w:val="both"/>
        <w:rPr>
          <w:rFonts w:ascii="Times New Roman" w:hAnsi="Times New Roman"/>
          <w:b/>
          <w:sz w:val="20"/>
        </w:rPr>
      </w:pPr>
    </w:p>
    <w:p w14:paraId="20E7F425" w14:textId="77777777" w:rsidR="00FC36BA" w:rsidRPr="008A51F1" w:rsidRDefault="00FC36BA" w:rsidP="00FC36BA">
      <w:pPr>
        <w:spacing w:before="6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 xml:space="preserve">Подпись ответственного </w:t>
      </w:r>
      <w:r>
        <w:rPr>
          <w:rFonts w:ascii="Times New Roman" w:hAnsi="Times New Roman"/>
          <w:sz w:val="20"/>
        </w:rPr>
        <w:t>______________________________</w:t>
      </w:r>
      <w:r w:rsidRPr="008A51F1">
        <w:rPr>
          <w:rFonts w:ascii="Times New Roman" w:hAnsi="Times New Roman"/>
          <w:sz w:val="20"/>
        </w:rPr>
        <w:t>/ _________________ /</w:t>
      </w:r>
    </w:p>
    <w:p w14:paraId="7D8DE144" w14:textId="77777777" w:rsidR="00FC36BA" w:rsidRDefault="00FC36BA" w:rsidP="00FC36BA">
      <w:pPr>
        <w:ind w:left="4236" w:firstLine="7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М.П.</w:t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  <w:r w:rsidRPr="008A51F1">
        <w:rPr>
          <w:rFonts w:ascii="Times New Roman" w:hAnsi="Times New Roman"/>
          <w:sz w:val="20"/>
        </w:rPr>
        <w:tab/>
      </w:r>
    </w:p>
    <w:p w14:paraId="4707E5E3" w14:textId="6BDA240A" w:rsidR="00FC36BA" w:rsidRPr="008A51F1" w:rsidRDefault="00FC36BA" w:rsidP="00FC36BA">
      <w:pPr>
        <w:spacing w:before="120"/>
        <w:rPr>
          <w:rFonts w:ascii="Times New Roman" w:hAnsi="Times New Roman"/>
          <w:sz w:val="20"/>
        </w:rPr>
      </w:pPr>
      <w:r w:rsidRPr="008A51F1">
        <w:rPr>
          <w:rFonts w:ascii="Times New Roman" w:hAnsi="Times New Roman"/>
          <w:sz w:val="20"/>
        </w:rPr>
        <w:t>Контактный мобильный телефон _____________________________________</w:t>
      </w:r>
      <w:r>
        <w:rPr>
          <w:rFonts w:ascii="Times New Roman" w:hAnsi="Times New Roman"/>
          <w:sz w:val="20"/>
        </w:rPr>
        <w:t>_</w:t>
      </w:r>
      <w:r w:rsidR="00E5552D">
        <w:rPr>
          <w:rFonts w:ascii="Times New Roman" w:hAnsi="Times New Roman"/>
          <w:sz w:val="20"/>
        </w:rPr>
        <w:t>___</w:t>
      </w:r>
    </w:p>
    <w:p w14:paraId="150B1CCB" w14:textId="71AF4D91" w:rsidR="00FC36BA" w:rsidRDefault="00FC36BA" w:rsidP="00FC36BA">
      <w:pPr>
        <w:tabs>
          <w:tab w:val="left" w:pos="1260"/>
        </w:tabs>
      </w:pPr>
    </w:p>
    <w:p w14:paraId="7442633C" w14:textId="5E0E6F3B" w:rsidR="00D9694E" w:rsidRPr="00CA2B48" w:rsidRDefault="00D9694E" w:rsidP="00D9694E">
      <w:pPr>
        <w:tabs>
          <w:tab w:val="left" w:pos="1260"/>
        </w:tabs>
        <w:rPr>
          <w:rFonts w:ascii="Times New Roman" w:hAnsi="Times New Roman"/>
          <w:sz w:val="20"/>
        </w:rPr>
      </w:pPr>
      <w:r w:rsidRPr="00CA2B48">
        <w:rPr>
          <w:rFonts w:ascii="Times New Roman" w:hAnsi="Times New Roman"/>
          <w:sz w:val="20"/>
        </w:rPr>
        <w:t xml:space="preserve">Адрес электронной почты </w:t>
      </w:r>
      <w:r>
        <w:rPr>
          <w:rFonts w:ascii="Times New Roman" w:hAnsi="Times New Roman"/>
          <w:sz w:val="20"/>
        </w:rPr>
        <w:t>Фирмы-</w:t>
      </w:r>
      <w:r w:rsidR="009A7471">
        <w:rPr>
          <w:rFonts w:ascii="Times New Roman" w:hAnsi="Times New Roman"/>
          <w:sz w:val="20"/>
        </w:rPr>
        <w:t>застройщика _</w:t>
      </w:r>
      <w:r>
        <w:rPr>
          <w:rFonts w:ascii="Times New Roman" w:hAnsi="Times New Roman"/>
          <w:sz w:val="20"/>
        </w:rPr>
        <w:t>___________________________</w:t>
      </w:r>
    </w:p>
    <w:p w14:paraId="6D3FA531" w14:textId="77777777" w:rsidR="00D9694E" w:rsidRPr="0043000E" w:rsidRDefault="00D9694E" w:rsidP="00FC36BA">
      <w:pPr>
        <w:tabs>
          <w:tab w:val="left" w:pos="1260"/>
        </w:tabs>
      </w:pPr>
    </w:p>
    <w:p w14:paraId="665C5DBA" w14:textId="77777777" w:rsidR="00FC36BA" w:rsidRDefault="00FC36BA" w:rsidP="00FC36BA"/>
    <w:p w14:paraId="00849B71" w14:textId="77777777" w:rsidR="00FC36BA" w:rsidRDefault="00FC36BA" w:rsidP="00FC36BA"/>
    <w:p w14:paraId="2D16F21C" w14:textId="77777777" w:rsidR="00FC36BA" w:rsidRPr="00ED6125" w:rsidRDefault="00FC36BA" w:rsidP="004A60E0">
      <w:pPr>
        <w:spacing w:before="120"/>
        <w:rPr>
          <w:rFonts w:ascii="Times New Roman" w:hAnsi="Times New Roman"/>
          <w:sz w:val="20"/>
        </w:rPr>
      </w:pPr>
    </w:p>
    <w:sectPr w:rsidR="00FC36BA" w:rsidRPr="00ED6125" w:rsidSect="009F53A0">
      <w:headerReference w:type="default" r:id="rId9"/>
      <w:pgSz w:w="16838" w:h="11906" w:orient="landscape"/>
      <w:pgMar w:top="1135" w:right="426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BDBB4" w14:textId="77777777" w:rsidR="00A92DCA" w:rsidRDefault="00A92DCA">
      <w:r>
        <w:separator/>
      </w:r>
    </w:p>
  </w:endnote>
  <w:endnote w:type="continuationSeparator" w:id="0">
    <w:p w14:paraId="38949D6B" w14:textId="77777777" w:rsidR="00A92DCA" w:rsidRDefault="00A9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363AC" w14:textId="77777777" w:rsidR="00A92DCA" w:rsidRDefault="00A92DCA">
      <w:r>
        <w:separator/>
      </w:r>
    </w:p>
  </w:footnote>
  <w:footnote w:type="continuationSeparator" w:id="0">
    <w:p w14:paraId="25382632" w14:textId="77777777" w:rsidR="00A92DCA" w:rsidRDefault="00A92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41049" w14:textId="77777777" w:rsidR="002C6512" w:rsidRPr="00802A78" w:rsidRDefault="002C6512" w:rsidP="004E2730">
    <w:pPr>
      <w:pStyle w:val="a7"/>
      <w:ind w:right="-141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4F9F4" w14:textId="77777777" w:rsidR="002C6512" w:rsidRPr="00FC36BA" w:rsidRDefault="002C6512" w:rsidP="004E2730">
    <w:pPr>
      <w:pStyle w:val="a7"/>
      <w:ind w:right="-141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32"/>
        </w:tabs>
        <w:ind w:left="732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92"/>
        </w:tabs>
        <w:ind w:left="1092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12"/>
        </w:tabs>
        <w:ind w:left="1812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72"/>
        </w:tabs>
        <w:ind w:left="2172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92"/>
        </w:tabs>
        <w:ind w:left="2892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52"/>
        </w:tabs>
        <w:ind w:left="3252" w:hanging="360"/>
      </w:pPr>
      <w:rPr>
        <w:rFonts w:ascii="OpenSymbol" w:hAnsi="OpenSymbol"/>
      </w:rPr>
    </w:lvl>
  </w:abstractNum>
  <w:abstractNum w:abstractNumId="3" w15:restartNumberingAfterBreak="0">
    <w:nsid w:val="00027121"/>
    <w:multiLevelType w:val="multilevel"/>
    <w:tmpl w:val="4DFE8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06B28B2"/>
    <w:multiLevelType w:val="multilevel"/>
    <w:tmpl w:val="8DA694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0FC36601"/>
    <w:multiLevelType w:val="multilevel"/>
    <w:tmpl w:val="9496D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firstLine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153C5864"/>
    <w:multiLevelType w:val="multilevel"/>
    <w:tmpl w:val="270430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8762A09"/>
    <w:multiLevelType w:val="multilevel"/>
    <w:tmpl w:val="9D705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EF4428"/>
    <w:multiLevelType w:val="multilevel"/>
    <w:tmpl w:val="BFC0CBA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2067377D"/>
    <w:multiLevelType w:val="multilevel"/>
    <w:tmpl w:val="9DC61B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F9557C"/>
    <w:multiLevelType w:val="multilevel"/>
    <w:tmpl w:val="D7BCDB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1" w15:restartNumberingAfterBreak="0">
    <w:nsid w:val="246D264A"/>
    <w:multiLevelType w:val="hybridMultilevel"/>
    <w:tmpl w:val="A57C3832"/>
    <w:lvl w:ilvl="0" w:tplc="9A205A54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2" w15:restartNumberingAfterBreak="0">
    <w:nsid w:val="2784337F"/>
    <w:multiLevelType w:val="hybridMultilevel"/>
    <w:tmpl w:val="BA829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A73628"/>
    <w:multiLevelType w:val="multilevel"/>
    <w:tmpl w:val="4FC47F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0421D66"/>
    <w:multiLevelType w:val="hybridMultilevel"/>
    <w:tmpl w:val="D8605CA4"/>
    <w:lvl w:ilvl="0" w:tplc="54A6D60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7BD"/>
    <w:multiLevelType w:val="multilevel"/>
    <w:tmpl w:val="B82639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72127EE"/>
    <w:multiLevelType w:val="multilevel"/>
    <w:tmpl w:val="0246B3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  <w:color w:val="00B05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A811F6C"/>
    <w:multiLevelType w:val="hybridMultilevel"/>
    <w:tmpl w:val="6676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A7F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604E0E"/>
    <w:multiLevelType w:val="multilevel"/>
    <w:tmpl w:val="2B1AE7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062E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543D0F"/>
    <w:multiLevelType w:val="multilevel"/>
    <w:tmpl w:val="310CFE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2" w15:restartNumberingAfterBreak="0">
    <w:nsid w:val="46A02DB8"/>
    <w:multiLevelType w:val="multilevel"/>
    <w:tmpl w:val="266EBA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B05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264748"/>
    <w:multiLevelType w:val="multilevel"/>
    <w:tmpl w:val="C6344386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  <w:b w:val="0"/>
      </w:rPr>
    </w:lvl>
  </w:abstractNum>
  <w:abstractNum w:abstractNumId="24" w15:restartNumberingAfterBreak="0">
    <w:nsid w:val="5A553D47"/>
    <w:multiLevelType w:val="multilevel"/>
    <w:tmpl w:val="F990B5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E0709FF"/>
    <w:multiLevelType w:val="multilevel"/>
    <w:tmpl w:val="1D5259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6" w15:restartNumberingAfterBreak="0">
    <w:nsid w:val="61012BA4"/>
    <w:multiLevelType w:val="hybridMultilevel"/>
    <w:tmpl w:val="BE02C73E"/>
    <w:lvl w:ilvl="0" w:tplc="CF82606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60FD5"/>
    <w:multiLevelType w:val="multilevel"/>
    <w:tmpl w:val="C9EA9B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8" w15:restartNumberingAfterBreak="0">
    <w:nsid w:val="6B3F1C3D"/>
    <w:multiLevelType w:val="multilevel"/>
    <w:tmpl w:val="1AFEEB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F3814C8"/>
    <w:multiLevelType w:val="multilevel"/>
    <w:tmpl w:val="EDF2F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7704F3"/>
    <w:multiLevelType w:val="multilevel"/>
    <w:tmpl w:val="7DFCC8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79C300A8"/>
    <w:multiLevelType w:val="multilevel"/>
    <w:tmpl w:val="4BC2D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5B4763"/>
    <w:multiLevelType w:val="hybridMultilevel"/>
    <w:tmpl w:val="206E9E60"/>
    <w:lvl w:ilvl="0" w:tplc="4FACCE4A">
      <w:start w:val="1"/>
      <w:numFmt w:val="upperRoman"/>
      <w:lvlText w:val="%1."/>
      <w:lvlJc w:val="left"/>
      <w:pPr>
        <w:ind w:left="1287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262D06"/>
    <w:multiLevelType w:val="multilevel"/>
    <w:tmpl w:val="9EAC93AE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4" w15:restartNumberingAfterBreak="0">
    <w:nsid w:val="7DDA6C33"/>
    <w:multiLevelType w:val="multilevel"/>
    <w:tmpl w:val="625CBB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 w16cid:durableId="1830172094">
    <w:abstractNumId w:val="7"/>
  </w:num>
  <w:num w:numId="2" w16cid:durableId="1890221320">
    <w:abstractNumId w:val="30"/>
  </w:num>
  <w:num w:numId="3" w16cid:durableId="699669293">
    <w:abstractNumId w:val="0"/>
  </w:num>
  <w:num w:numId="4" w16cid:durableId="561329739">
    <w:abstractNumId w:val="1"/>
  </w:num>
  <w:num w:numId="5" w16cid:durableId="685328934">
    <w:abstractNumId w:val="2"/>
  </w:num>
  <w:num w:numId="6" w16cid:durableId="667095318">
    <w:abstractNumId w:val="5"/>
  </w:num>
  <w:num w:numId="7" w16cid:durableId="323776553">
    <w:abstractNumId w:val="12"/>
  </w:num>
  <w:num w:numId="8" w16cid:durableId="1674257477">
    <w:abstractNumId w:val="21"/>
  </w:num>
  <w:num w:numId="9" w16cid:durableId="1195846328">
    <w:abstractNumId w:val="31"/>
  </w:num>
  <w:num w:numId="10" w16cid:durableId="1482387046">
    <w:abstractNumId w:val="6"/>
  </w:num>
  <w:num w:numId="11" w16cid:durableId="50466981">
    <w:abstractNumId w:val="16"/>
  </w:num>
  <w:num w:numId="12" w16cid:durableId="1716154119">
    <w:abstractNumId w:val="27"/>
  </w:num>
  <w:num w:numId="13" w16cid:durableId="719592081">
    <w:abstractNumId w:val="25"/>
  </w:num>
  <w:num w:numId="14" w16cid:durableId="324170523">
    <w:abstractNumId w:val="9"/>
  </w:num>
  <w:num w:numId="15" w16cid:durableId="272518628">
    <w:abstractNumId w:val="24"/>
  </w:num>
  <w:num w:numId="16" w16cid:durableId="1851526046">
    <w:abstractNumId w:val="29"/>
  </w:num>
  <w:num w:numId="17" w16cid:durableId="790977038">
    <w:abstractNumId w:val="10"/>
  </w:num>
  <w:num w:numId="18" w16cid:durableId="1995527814">
    <w:abstractNumId w:val="4"/>
  </w:num>
  <w:num w:numId="19" w16cid:durableId="1248687246">
    <w:abstractNumId w:val="34"/>
  </w:num>
  <w:num w:numId="20" w16cid:durableId="1226184230">
    <w:abstractNumId w:val="32"/>
  </w:num>
  <w:num w:numId="21" w16cid:durableId="155877212">
    <w:abstractNumId w:val="22"/>
  </w:num>
  <w:num w:numId="22" w16cid:durableId="537553295">
    <w:abstractNumId w:val="13"/>
  </w:num>
  <w:num w:numId="23" w16cid:durableId="1349715458">
    <w:abstractNumId w:val="20"/>
  </w:num>
  <w:num w:numId="24" w16cid:durableId="1087731152">
    <w:abstractNumId w:val="18"/>
  </w:num>
  <w:num w:numId="25" w16cid:durableId="473526669">
    <w:abstractNumId w:val="26"/>
  </w:num>
  <w:num w:numId="26" w16cid:durableId="2126728698">
    <w:abstractNumId w:val="17"/>
  </w:num>
  <w:num w:numId="27" w16cid:durableId="1736199392">
    <w:abstractNumId w:val="28"/>
  </w:num>
  <w:num w:numId="28" w16cid:durableId="1921014413">
    <w:abstractNumId w:val="8"/>
  </w:num>
  <w:num w:numId="29" w16cid:durableId="990210968">
    <w:abstractNumId w:val="14"/>
  </w:num>
  <w:num w:numId="30" w16cid:durableId="903219129">
    <w:abstractNumId w:val="23"/>
  </w:num>
  <w:num w:numId="31" w16cid:durableId="1958636990">
    <w:abstractNumId w:val="11"/>
  </w:num>
  <w:num w:numId="32" w16cid:durableId="225914779">
    <w:abstractNumId w:val="19"/>
  </w:num>
  <w:num w:numId="33" w16cid:durableId="1488860541">
    <w:abstractNumId w:val="15"/>
  </w:num>
  <w:num w:numId="34" w16cid:durableId="976185758">
    <w:abstractNumId w:val="3"/>
  </w:num>
  <w:num w:numId="35" w16cid:durableId="894508006">
    <w:abstractNumId w:val="33"/>
  </w:num>
  <w:num w:numId="36" w16cid:durableId="94649843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BB"/>
    <w:rsid w:val="000035CF"/>
    <w:rsid w:val="0000606F"/>
    <w:rsid w:val="000065A1"/>
    <w:rsid w:val="00010E1A"/>
    <w:rsid w:val="00011141"/>
    <w:rsid w:val="0001177B"/>
    <w:rsid w:val="00011F1A"/>
    <w:rsid w:val="000223BD"/>
    <w:rsid w:val="00023455"/>
    <w:rsid w:val="000237A5"/>
    <w:rsid w:val="00023B5B"/>
    <w:rsid w:val="00024921"/>
    <w:rsid w:val="000249C1"/>
    <w:rsid w:val="0002725C"/>
    <w:rsid w:val="000320B2"/>
    <w:rsid w:val="00032D21"/>
    <w:rsid w:val="00033A4C"/>
    <w:rsid w:val="00034360"/>
    <w:rsid w:val="00035D8D"/>
    <w:rsid w:val="00036068"/>
    <w:rsid w:val="000363BB"/>
    <w:rsid w:val="00036413"/>
    <w:rsid w:val="000377BF"/>
    <w:rsid w:val="0004042E"/>
    <w:rsid w:val="00040978"/>
    <w:rsid w:val="00042183"/>
    <w:rsid w:val="00045DFE"/>
    <w:rsid w:val="00046B32"/>
    <w:rsid w:val="00046EE9"/>
    <w:rsid w:val="00050F0D"/>
    <w:rsid w:val="00051EC9"/>
    <w:rsid w:val="000522EF"/>
    <w:rsid w:val="0005235E"/>
    <w:rsid w:val="00052FF2"/>
    <w:rsid w:val="000545F3"/>
    <w:rsid w:val="00054B8C"/>
    <w:rsid w:val="00055450"/>
    <w:rsid w:val="000559B0"/>
    <w:rsid w:val="000604D9"/>
    <w:rsid w:val="0006214A"/>
    <w:rsid w:val="00063067"/>
    <w:rsid w:val="00064665"/>
    <w:rsid w:val="0006498E"/>
    <w:rsid w:val="00065069"/>
    <w:rsid w:val="00067084"/>
    <w:rsid w:val="00067305"/>
    <w:rsid w:val="0007434C"/>
    <w:rsid w:val="00080107"/>
    <w:rsid w:val="00080123"/>
    <w:rsid w:val="00080EE7"/>
    <w:rsid w:val="00082BB8"/>
    <w:rsid w:val="0008622E"/>
    <w:rsid w:val="00086906"/>
    <w:rsid w:val="00092062"/>
    <w:rsid w:val="00095FA6"/>
    <w:rsid w:val="000969F2"/>
    <w:rsid w:val="00097B53"/>
    <w:rsid w:val="00097C31"/>
    <w:rsid w:val="000A0E58"/>
    <w:rsid w:val="000A0F4C"/>
    <w:rsid w:val="000A19E3"/>
    <w:rsid w:val="000A4703"/>
    <w:rsid w:val="000A5963"/>
    <w:rsid w:val="000A5CE2"/>
    <w:rsid w:val="000A79E4"/>
    <w:rsid w:val="000B04A5"/>
    <w:rsid w:val="000B06D2"/>
    <w:rsid w:val="000B484D"/>
    <w:rsid w:val="000B596F"/>
    <w:rsid w:val="000B6E09"/>
    <w:rsid w:val="000C00F6"/>
    <w:rsid w:val="000C192D"/>
    <w:rsid w:val="000C462E"/>
    <w:rsid w:val="000C5430"/>
    <w:rsid w:val="000C566A"/>
    <w:rsid w:val="000C64AF"/>
    <w:rsid w:val="000D36C5"/>
    <w:rsid w:val="000D3F58"/>
    <w:rsid w:val="000D5F26"/>
    <w:rsid w:val="000E0FFA"/>
    <w:rsid w:val="000E114E"/>
    <w:rsid w:val="000E169A"/>
    <w:rsid w:val="000E330C"/>
    <w:rsid w:val="000E3897"/>
    <w:rsid w:val="000E3AC0"/>
    <w:rsid w:val="000E3FB5"/>
    <w:rsid w:val="000E7CDF"/>
    <w:rsid w:val="000F03DA"/>
    <w:rsid w:val="000F27E1"/>
    <w:rsid w:val="000F5160"/>
    <w:rsid w:val="000F7208"/>
    <w:rsid w:val="00100180"/>
    <w:rsid w:val="001013FD"/>
    <w:rsid w:val="00101ECF"/>
    <w:rsid w:val="0010457D"/>
    <w:rsid w:val="001047E3"/>
    <w:rsid w:val="001053C5"/>
    <w:rsid w:val="001053E8"/>
    <w:rsid w:val="001116CE"/>
    <w:rsid w:val="00112E9E"/>
    <w:rsid w:val="0011380A"/>
    <w:rsid w:val="00114BA4"/>
    <w:rsid w:val="00116D0D"/>
    <w:rsid w:val="0011750A"/>
    <w:rsid w:val="00117512"/>
    <w:rsid w:val="00117B61"/>
    <w:rsid w:val="001203E6"/>
    <w:rsid w:val="00120B56"/>
    <w:rsid w:val="00121364"/>
    <w:rsid w:val="00122AE3"/>
    <w:rsid w:val="001233DE"/>
    <w:rsid w:val="00124A50"/>
    <w:rsid w:val="00132624"/>
    <w:rsid w:val="00133662"/>
    <w:rsid w:val="00133962"/>
    <w:rsid w:val="00133BF7"/>
    <w:rsid w:val="001352E1"/>
    <w:rsid w:val="00137650"/>
    <w:rsid w:val="0014431B"/>
    <w:rsid w:val="001445A8"/>
    <w:rsid w:val="001449A1"/>
    <w:rsid w:val="0014573D"/>
    <w:rsid w:val="001466E9"/>
    <w:rsid w:val="00146BCE"/>
    <w:rsid w:val="00150155"/>
    <w:rsid w:val="00150923"/>
    <w:rsid w:val="00150DA1"/>
    <w:rsid w:val="00150FED"/>
    <w:rsid w:val="0015168F"/>
    <w:rsid w:val="00151F06"/>
    <w:rsid w:val="00156459"/>
    <w:rsid w:val="00160DCA"/>
    <w:rsid w:val="00164A98"/>
    <w:rsid w:val="001656DB"/>
    <w:rsid w:val="00171AC3"/>
    <w:rsid w:val="0017307E"/>
    <w:rsid w:val="00174AFE"/>
    <w:rsid w:val="00175607"/>
    <w:rsid w:val="001863BA"/>
    <w:rsid w:val="00186CED"/>
    <w:rsid w:val="0018788C"/>
    <w:rsid w:val="001900D9"/>
    <w:rsid w:val="001909F7"/>
    <w:rsid w:val="001930C9"/>
    <w:rsid w:val="001941AC"/>
    <w:rsid w:val="00194739"/>
    <w:rsid w:val="0019509C"/>
    <w:rsid w:val="001957A1"/>
    <w:rsid w:val="00195810"/>
    <w:rsid w:val="001958D1"/>
    <w:rsid w:val="0019639F"/>
    <w:rsid w:val="00196E2F"/>
    <w:rsid w:val="00196FC8"/>
    <w:rsid w:val="001977B0"/>
    <w:rsid w:val="001A0A99"/>
    <w:rsid w:val="001B32CF"/>
    <w:rsid w:val="001B4D0B"/>
    <w:rsid w:val="001B5A15"/>
    <w:rsid w:val="001B74AD"/>
    <w:rsid w:val="001C1861"/>
    <w:rsid w:val="001C37EE"/>
    <w:rsid w:val="001C4730"/>
    <w:rsid w:val="001C5CAC"/>
    <w:rsid w:val="001D0FCB"/>
    <w:rsid w:val="001D2ADA"/>
    <w:rsid w:val="001D2E1E"/>
    <w:rsid w:val="001D2FD6"/>
    <w:rsid w:val="001D4CBA"/>
    <w:rsid w:val="001D50AE"/>
    <w:rsid w:val="001D5B0B"/>
    <w:rsid w:val="001E268A"/>
    <w:rsid w:val="001E4116"/>
    <w:rsid w:val="001E53B9"/>
    <w:rsid w:val="001E568C"/>
    <w:rsid w:val="001E6D87"/>
    <w:rsid w:val="001E7433"/>
    <w:rsid w:val="001F0486"/>
    <w:rsid w:val="001F2AED"/>
    <w:rsid w:val="001F3B3D"/>
    <w:rsid w:val="001F4627"/>
    <w:rsid w:val="001F48C1"/>
    <w:rsid w:val="001F653E"/>
    <w:rsid w:val="001F7507"/>
    <w:rsid w:val="001F78F6"/>
    <w:rsid w:val="0020048A"/>
    <w:rsid w:val="00200CE0"/>
    <w:rsid w:val="002015A6"/>
    <w:rsid w:val="00201ACA"/>
    <w:rsid w:val="00202EEA"/>
    <w:rsid w:val="002050B2"/>
    <w:rsid w:val="0020617E"/>
    <w:rsid w:val="0020707B"/>
    <w:rsid w:val="00207C4B"/>
    <w:rsid w:val="0021096B"/>
    <w:rsid w:val="00210C29"/>
    <w:rsid w:val="002110E6"/>
    <w:rsid w:val="00211ADF"/>
    <w:rsid w:val="0021242D"/>
    <w:rsid w:val="002128F4"/>
    <w:rsid w:val="0021319E"/>
    <w:rsid w:val="002147B2"/>
    <w:rsid w:val="00215E90"/>
    <w:rsid w:val="00217F12"/>
    <w:rsid w:val="0022295B"/>
    <w:rsid w:val="00224181"/>
    <w:rsid w:val="00224539"/>
    <w:rsid w:val="0022507C"/>
    <w:rsid w:val="00225491"/>
    <w:rsid w:val="00226386"/>
    <w:rsid w:val="00231A00"/>
    <w:rsid w:val="0023309D"/>
    <w:rsid w:val="00233CE1"/>
    <w:rsid w:val="002346DF"/>
    <w:rsid w:val="0023685A"/>
    <w:rsid w:val="0023787A"/>
    <w:rsid w:val="00237F1E"/>
    <w:rsid w:val="00242755"/>
    <w:rsid w:val="00243B53"/>
    <w:rsid w:val="00245819"/>
    <w:rsid w:val="002474EF"/>
    <w:rsid w:val="00250A59"/>
    <w:rsid w:val="00250D56"/>
    <w:rsid w:val="00251768"/>
    <w:rsid w:val="00251AF1"/>
    <w:rsid w:val="00252D4D"/>
    <w:rsid w:val="00253DC7"/>
    <w:rsid w:val="002547BD"/>
    <w:rsid w:val="00254B6C"/>
    <w:rsid w:val="00254F37"/>
    <w:rsid w:val="0025590A"/>
    <w:rsid w:val="00255F3B"/>
    <w:rsid w:val="0026025A"/>
    <w:rsid w:val="002606D4"/>
    <w:rsid w:val="00260BBC"/>
    <w:rsid w:val="00260EBF"/>
    <w:rsid w:val="00261893"/>
    <w:rsid w:val="00261A5F"/>
    <w:rsid w:val="002624CD"/>
    <w:rsid w:val="0026278B"/>
    <w:rsid w:val="00265A04"/>
    <w:rsid w:val="00270618"/>
    <w:rsid w:val="00270860"/>
    <w:rsid w:val="002714DF"/>
    <w:rsid w:val="00271BEB"/>
    <w:rsid w:val="00272810"/>
    <w:rsid w:val="00276CD2"/>
    <w:rsid w:val="00277B95"/>
    <w:rsid w:val="0028199E"/>
    <w:rsid w:val="00283356"/>
    <w:rsid w:val="0028538D"/>
    <w:rsid w:val="002876BC"/>
    <w:rsid w:val="002901F3"/>
    <w:rsid w:val="002918CE"/>
    <w:rsid w:val="0029242D"/>
    <w:rsid w:val="00292926"/>
    <w:rsid w:val="0029320F"/>
    <w:rsid w:val="00295615"/>
    <w:rsid w:val="00296D96"/>
    <w:rsid w:val="002A14E1"/>
    <w:rsid w:val="002A15BE"/>
    <w:rsid w:val="002A1654"/>
    <w:rsid w:val="002A1DB3"/>
    <w:rsid w:val="002A3481"/>
    <w:rsid w:val="002A67E0"/>
    <w:rsid w:val="002A6895"/>
    <w:rsid w:val="002A6CA3"/>
    <w:rsid w:val="002B08B2"/>
    <w:rsid w:val="002B142C"/>
    <w:rsid w:val="002B361D"/>
    <w:rsid w:val="002B61DB"/>
    <w:rsid w:val="002B662E"/>
    <w:rsid w:val="002B751A"/>
    <w:rsid w:val="002C0260"/>
    <w:rsid w:val="002C06AC"/>
    <w:rsid w:val="002C17AF"/>
    <w:rsid w:val="002C2331"/>
    <w:rsid w:val="002C2E9A"/>
    <w:rsid w:val="002C3108"/>
    <w:rsid w:val="002C3C55"/>
    <w:rsid w:val="002C5741"/>
    <w:rsid w:val="002C6512"/>
    <w:rsid w:val="002C74A7"/>
    <w:rsid w:val="002D112D"/>
    <w:rsid w:val="002D1200"/>
    <w:rsid w:val="002D24BD"/>
    <w:rsid w:val="002D275F"/>
    <w:rsid w:val="002D28F8"/>
    <w:rsid w:val="002D33E6"/>
    <w:rsid w:val="002D46E8"/>
    <w:rsid w:val="002D4B50"/>
    <w:rsid w:val="002D5D71"/>
    <w:rsid w:val="002E09DB"/>
    <w:rsid w:val="002E1182"/>
    <w:rsid w:val="002E2213"/>
    <w:rsid w:val="002E2252"/>
    <w:rsid w:val="002E2B5C"/>
    <w:rsid w:val="002E3216"/>
    <w:rsid w:val="002E3A77"/>
    <w:rsid w:val="002E3F75"/>
    <w:rsid w:val="002E7886"/>
    <w:rsid w:val="002E7CC6"/>
    <w:rsid w:val="002F0017"/>
    <w:rsid w:val="002F3403"/>
    <w:rsid w:val="002F34B8"/>
    <w:rsid w:val="002F3DA6"/>
    <w:rsid w:val="002F4F6C"/>
    <w:rsid w:val="002F4FBB"/>
    <w:rsid w:val="002F64D7"/>
    <w:rsid w:val="002F7DF9"/>
    <w:rsid w:val="0030004E"/>
    <w:rsid w:val="00301009"/>
    <w:rsid w:val="00301205"/>
    <w:rsid w:val="0030317E"/>
    <w:rsid w:val="0030523C"/>
    <w:rsid w:val="00305EFB"/>
    <w:rsid w:val="00306632"/>
    <w:rsid w:val="003069E7"/>
    <w:rsid w:val="00307B86"/>
    <w:rsid w:val="00311EEB"/>
    <w:rsid w:val="00313F3C"/>
    <w:rsid w:val="0031567D"/>
    <w:rsid w:val="00315A8F"/>
    <w:rsid w:val="003167A1"/>
    <w:rsid w:val="00316947"/>
    <w:rsid w:val="00316C1B"/>
    <w:rsid w:val="00316E4A"/>
    <w:rsid w:val="0032038D"/>
    <w:rsid w:val="003206DD"/>
    <w:rsid w:val="00321B10"/>
    <w:rsid w:val="0032281B"/>
    <w:rsid w:val="00326DF1"/>
    <w:rsid w:val="00327EB3"/>
    <w:rsid w:val="0033031B"/>
    <w:rsid w:val="0033080F"/>
    <w:rsid w:val="00331B85"/>
    <w:rsid w:val="003337F0"/>
    <w:rsid w:val="00335C7A"/>
    <w:rsid w:val="00336069"/>
    <w:rsid w:val="003364A4"/>
    <w:rsid w:val="00340444"/>
    <w:rsid w:val="003420CB"/>
    <w:rsid w:val="00342E0A"/>
    <w:rsid w:val="00344577"/>
    <w:rsid w:val="00345272"/>
    <w:rsid w:val="003465E2"/>
    <w:rsid w:val="00350004"/>
    <w:rsid w:val="0035114E"/>
    <w:rsid w:val="003539C3"/>
    <w:rsid w:val="00353CF5"/>
    <w:rsid w:val="00353DF3"/>
    <w:rsid w:val="003543C4"/>
    <w:rsid w:val="00357A37"/>
    <w:rsid w:val="00360E88"/>
    <w:rsid w:val="00361669"/>
    <w:rsid w:val="0036600E"/>
    <w:rsid w:val="003662C7"/>
    <w:rsid w:val="003666F1"/>
    <w:rsid w:val="003700BE"/>
    <w:rsid w:val="0037152B"/>
    <w:rsid w:val="0037153A"/>
    <w:rsid w:val="00371763"/>
    <w:rsid w:val="00374070"/>
    <w:rsid w:val="0037470B"/>
    <w:rsid w:val="0037551E"/>
    <w:rsid w:val="00375F6C"/>
    <w:rsid w:val="003766A5"/>
    <w:rsid w:val="00377046"/>
    <w:rsid w:val="00377AEA"/>
    <w:rsid w:val="00381469"/>
    <w:rsid w:val="003814C3"/>
    <w:rsid w:val="00382084"/>
    <w:rsid w:val="00382ECA"/>
    <w:rsid w:val="003839EC"/>
    <w:rsid w:val="00383C95"/>
    <w:rsid w:val="00384DEA"/>
    <w:rsid w:val="0038501F"/>
    <w:rsid w:val="00390523"/>
    <w:rsid w:val="003913C1"/>
    <w:rsid w:val="003918D3"/>
    <w:rsid w:val="0039295B"/>
    <w:rsid w:val="003932DC"/>
    <w:rsid w:val="00396285"/>
    <w:rsid w:val="003A0DCF"/>
    <w:rsid w:val="003A1C84"/>
    <w:rsid w:val="003A232D"/>
    <w:rsid w:val="003A599F"/>
    <w:rsid w:val="003A7D9F"/>
    <w:rsid w:val="003A7F05"/>
    <w:rsid w:val="003B1539"/>
    <w:rsid w:val="003B205E"/>
    <w:rsid w:val="003B2BD6"/>
    <w:rsid w:val="003B45EF"/>
    <w:rsid w:val="003B5AA8"/>
    <w:rsid w:val="003C389F"/>
    <w:rsid w:val="003C4072"/>
    <w:rsid w:val="003C56B6"/>
    <w:rsid w:val="003C7CF4"/>
    <w:rsid w:val="003D2022"/>
    <w:rsid w:val="003D2110"/>
    <w:rsid w:val="003D5B57"/>
    <w:rsid w:val="003D62FD"/>
    <w:rsid w:val="003D652B"/>
    <w:rsid w:val="003D7C74"/>
    <w:rsid w:val="003E0129"/>
    <w:rsid w:val="003E034C"/>
    <w:rsid w:val="003E0411"/>
    <w:rsid w:val="003E2BDC"/>
    <w:rsid w:val="003E2D38"/>
    <w:rsid w:val="003E32E6"/>
    <w:rsid w:val="003E526D"/>
    <w:rsid w:val="003E5742"/>
    <w:rsid w:val="003E6136"/>
    <w:rsid w:val="003E6AD3"/>
    <w:rsid w:val="003E6B59"/>
    <w:rsid w:val="003F28D6"/>
    <w:rsid w:val="003F311C"/>
    <w:rsid w:val="003F6C78"/>
    <w:rsid w:val="003F6E92"/>
    <w:rsid w:val="00402D2C"/>
    <w:rsid w:val="00404125"/>
    <w:rsid w:val="00404D29"/>
    <w:rsid w:val="00405F78"/>
    <w:rsid w:val="004073D0"/>
    <w:rsid w:val="00411E6C"/>
    <w:rsid w:val="004155A0"/>
    <w:rsid w:val="00415627"/>
    <w:rsid w:val="00415D29"/>
    <w:rsid w:val="00415D2A"/>
    <w:rsid w:val="004171A6"/>
    <w:rsid w:val="00417780"/>
    <w:rsid w:val="0042002D"/>
    <w:rsid w:val="0042346A"/>
    <w:rsid w:val="00424377"/>
    <w:rsid w:val="00424F87"/>
    <w:rsid w:val="004251CB"/>
    <w:rsid w:val="00426BCF"/>
    <w:rsid w:val="00426F5C"/>
    <w:rsid w:val="00427C39"/>
    <w:rsid w:val="00431F74"/>
    <w:rsid w:val="00433A6F"/>
    <w:rsid w:val="0043700A"/>
    <w:rsid w:val="004409AF"/>
    <w:rsid w:val="00440F66"/>
    <w:rsid w:val="00441C76"/>
    <w:rsid w:val="00442619"/>
    <w:rsid w:val="00442BE2"/>
    <w:rsid w:val="004466D4"/>
    <w:rsid w:val="00446FF5"/>
    <w:rsid w:val="00453630"/>
    <w:rsid w:val="0045510B"/>
    <w:rsid w:val="00455E1C"/>
    <w:rsid w:val="00457383"/>
    <w:rsid w:val="00460F9A"/>
    <w:rsid w:val="00460FF9"/>
    <w:rsid w:val="0046100C"/>
    <w:rsid w:val="004636FE"/>
    <w:rsid w:val="00464259"/>
    <w:rsid w:val="004666C3"/>
    <w:rsid w:val="004703EE"/>
    <w:rsid w:val="004703F5"/>
    <w:rsid w:val="00474433"/>
    <w:rsid w:val="00474634"/>
    <w:rsid w:val="00474721"/>
    <w:rsid w:val="00474BB4"/>
    <w:rsid w:val="00475822"/>
    <w:rsid w:val="00475A8B"/>
    <w:rsid w:val="0048109C"/>
    <w:rsid w:val="0048120D"/>
    <w:rsid w:val="004834CF"/>
    <w:rsid w:val="00483951"/>
    <w:rsid w:val="00484590"/>
    <w:rsid w:val="00484A24"/>
    <w:rsid w:val="00487FAF"/>
    <w:rsid w:val="00491070"/>
    <w:rsid w:val="00491112"/>
    <w:rsid w:val="00491DE7"/>
    <w:rsid w:val="0049250B"/>
    <w:rsid w:val="00492A76"/>
    <w:rsid w:val="00493A1A"/>
    <w:rsid w:val="004965FC"/>
    <w:rsid w:val="0049733A"/>
    <w:rsid w:val="004A009E"/>
    <w:rsid w:val="004A4EE1"/>
    <w:rsid w:val="004A52B9"/>
    <w:rsid w:val="004A60E0"/>
    <w:rsid w:val="004A6A5C"/>
    <w:rsid w:val="004A7288"/>
    <w:rsid w:val="004B0187"/>
    <w:rsid w:val="004B2ECE"/>
    <w:rsid w:val="004B5008"/>
    <w:rsid w:val="004B556C"/>
    <w:rsid w:val="004C1658"/>
    <w:rsid w:val="004C192B"/>
    <w:rsid w:val="004C2CEC"/>
    <w:rsid w:val="004C7364"/>
    <w:rsid w:val="004C78AA"/>
    <w:rsid w:val="004C7A4F"/>
    <w:rsid w:val="004C7AEE"/>
    <w:rsid w:val="004C7C41"/>
    <w:rsid w:val="004D10E2"/>
    <w:rsid w:val="004D1C82"/>
    <w:rsid w:val="004D2309"/>
    <w:rsid w:val="004D4345"/>
    <w:rsid w:val="004D46FE"/>
    <w:rsid w:val="004D471C"/>
    <w:rsid w:val="004D5037"/>
    <w:rsid w:val="004D735B"/>
    <w:rsid w:val="004D76AB"/>
    <w:rsid w:val="004D7C6B"/>
    <w:rsid w:val="004E087A"/>
    <w:rsid w:val="004E124A"/>
    <w:rsid w:val="004E1D9A"/>
    <w:rsid w:val="004E2187"/>
    <w:rsid w:val="004E2730"/>
    <w:rsid w:val="004E2BAC"/>
    <w:rsid w:val="004E420E"/>
    <w:rsid w:val="004E55A3"/>
    <w:rsid w:val="004E5BAF"/>
    <w:rsid w:val="004E7B6D"/>
    <w:rsid w:val="004F087B"/>
    <w:rsid w:val="004F1542"/>
    <w:rsid w:val="004F23F1"/>
    <w:rsid w:val="004F2469"/>
    <w:rsid w:val="004F4578"/>
    <w:rsid w:val="004F4DC8"/>
    <w:rsid w:val="004F64C8"/>
    <w:rsid w:val="00500512"/>
    <w:rsid w:val="00501A2E"/>
    <w:rsid w:val="0050509D"/>
    <w:rsid w:val="005064BE"/>
    <w:rsid w:val="00506540"/>
    <w:rsid w:val="00506DCC"/>
    <w:rsid w:val="00507487"/>
    <w:rsid w:val="0051154B"/>
    <w:rsid w:val="005119D8"/>
    <w:rsid w:val="00511C88"/>
    <w:rsid w:val="00511D1A"/>
    <w:rsid w:val="005128A2"/>
    <w:rsid w:val="00514507"/>
    <w:rsid w:val="00514C34"/>
    <w:rsid w:val="005153AA"/>
    <w:rsid w:val="0051765B"/>
    <w:rsid w:val="005179C4"/>
    <w:rsid w:val="005200DF"/>
    <w:rsid w:val="00520E18"/>
    <w:rsid w:val="00520F60"/>
    <w:rsid w:val="00522A52"/>
    <w:rsid w:val="005249CB"/>
    <w:rsid w:val="00525097"/>
    <w:rsid w:val="00526375"/>
    <w:rsid w:val="00526BF5"/>
    <w:rsid w:val="00527ED4"/>
    <w:rsid w:val="00532CCD"/>
    <w:rsid w:val="00535308"/>
    <w:rsid w:val="00535378"/>
    <w:rsid w:val="005358F5"/>
    <w:rsid w:val="00535A65"/>
    <w:rsid w:val="00536761"/>
    <w:rsid w:val="005371C6"/>
    <w:rsid w:val="00540862"/>
    <w:rsid w:val="00542722"/>
    <w:rsid w:val="00542F24"/>
    <w:rsid w:val="00544C70"/>
    <w:rsid w:val="00544F0F"/>
    <w:rsid w:val="00546ADD"/>
    <w:rsid w:val="00550B42"/>
    <w:rsid w:val="005528CC"/>
    <w:rsid w:val="00552D6B"/>
    <w:rsid w:val="00554274"/>
    <w:rsid w:val="0055794B"/>
    <w:rsid w:val="00560B51"/>
    <w:rsid w:val="00562547"/>
    <w:rsid w:val="00563AFC"/>
    <w:rsid w:val="00564B0B"/>
    <w:rsid w:val="00564B39"/>
    <w:rsid w:val="00566138"/>
    <w:rsid w:val="00566A62"/>
    <w:rsid w:val="00566CBE"/>
    <w:rsid w:val="0056767E"/>
    <w:rsid w:val="00570386"/>
    <w:rsid w:val="00571197"/>
    <w:rsid w:val="005729BF"/>
    <w:rsid w:val="00572B77"/>
    <w:rsid w:val="00573833"/>
    <w:rsid w:val="00573D7A"/>
    <w:rsid w:val="00575BFB"/>
    <w:rsid w:val="00576682"/>
    <w:rsid w:val="00577A08"/>
    <w:rsid w:val="00577B68"/>
    <w:rsid w:val="00580AE4"/>
    <w:rsid w:val="00581D5A"/>
    <w:rsid w:val="0058281A"/>
    <w:rsid w:val="0058370C"/>
    <w:rsid w:val="0059388A"/>
    <w:rsid w:val="00593B41"/>
    <w:rsid w:val="0059403F"/>
    <w:rsid w:val="00595000"/>
    <w:rsid w:val="0059550D"/>
    <w:rsid w:val="0059589C"/>
    <w:rsid w:val="00595C2F"/>
    <w:rsid w:val="005961A7"/>
    <w:rsid w:val="00597B3F"/>
    <w:rsid w:val="005A2212"/>
    <w:rsid w:val="005A2680"/>
    <w:rsid w:val="005A4131"/>
    <w:rsid w:val="005A454B"/>
    <w:rsid w:val="005A46FA"/>
    <w:rsid w:val="005A6A1A"/>
    <w:rsid w:val="005A6EEB"/>
    <w:rsid w:val="005B0E92"/>
    <w:rsid w:val="005B18F5"/>
    <w:rsid w:val="005B2BE9"/>
    <w:rsid w:val="005B3F15"/>
    <w:rsid w:val="005B3FC0"/>
    <w:rsid w:val="005B4631"/>
    <w:rsid w:val="005B4931"/>
    <w:rsid w:val="005B5A1C"/>
    <w:rsid w:val="005B5DC8"/>
    <w:rsid w:val="005B7194"/>
    <w:rsid w:val="005B785C"/>
    <w:rsid w:val="005C0EC9"/>
    <w:rsid w:val="005C10EC"/>
    <w:rsid w:val="005C13E7"/>
    <w:rsid w:val="005C146F"/>
    <w:rsid w:val="005C22CF"/>
    <w:rsid w:val="005C2941"/>
    <w:rsid w:val="005C361F"/>
    <w:rsid w:val="005C5D47"/>
    <w:rsid w:val="005C5E9D"/>
    <w:rsid w:val="005C69B0"/>
    <w:rsid w:val="005C7271"/>
    <w:rsid w:val="005C7519"/>
    <w:rsid w:val="005D065B"/>
    <w:rsid w:val="005D11DB"/>
    <w:rsid w:val="005D2E90"/>
    <w:rsid w:val="005D3B12"/>
    <w:rsid w:val="005D48D5"/>
    <w:rsid w:val="005D57D1"/>
    <w:rsid w:val="005D5B81"/>
    <w:rsid w:val="005D7D02"/>
    <w:rsid w:val="005E0739"/>
    <w:rsid w:val="005E1183"/>
    <w:rsid w:val="005E3171"/>
    <w:rsid w:val="005E4024"/>
    <w:rsid w:val="005E46E1"/>
    <w:rsid w:val="005E56F0"/>
    <w:rsid w:val="005E5EFA"/>
    <w:rsid w:val="005E79F1"/>
    <w:rsid w:val="005E7B43"/>
    <w:rsid w:val="005F1564"/>
    <w:rsid w:val="005F1878"/>
    <w:rsid w:val="005F42AF"/>
    <w:rsid w:val="005F470A"/>
    <w:rsid w:val="005F4CED"/>
    <w:rsid w:val="005F5C3B"/>
    <w:rsid w:val="005F6663"/>
    <w:rsid w:val="005F74FF"/>
    <w:rsid w:val="00600214"/>
    <w:rsid w:val="00601852"/>
    <w:rsid w:val="006033B1"/>
    <w:rsid w:val="0060400B"/>
    <w:rsid w:val="006051F7"/>
    <w:rsid w:val="00606CB8"/>
    <w:rsid w:val="00607DFC"/>
    <w:rsid w:val="00610EB6"/>
    <w:rsid w:val="006111E5"/>
    <w:rsid w:val="00611A73"/>
    <w:rsid w:val="0061321E"/>
    <w:rsid w:val="006135F5"/>
    <w:rsid w:val="006141FA"/>
    <w:rsid w:val="00617BB0"/>
    <w:rsid w:val="00622185"/>
    <w:rsid w:val="0062403D"/>
    <w:rsid w:val="00624AFD"/>
    <w:rsid w:val="0062614B"/>
    <w:rsid w:val="00630872"/>
    <w:rsid w:val="006327D6"/>
    <w:rsid w:val="00632FAC"/>
    <w:rsid w:val="006337E7"/>
    <w:rsid w:val="0063383B"/>
    <w:rsid w:val="006458A9"/>
    <w:rsid w:val="00645C78"/>
    <w:rsid w:val="00647FAB"/>
    <w:rsid w:val="0065116B"/>
    <w:rsid w:val="0065293D"/>
    <w:rsid w:val="00653B40"/>
    <w:rsid w:val="00654FBE"/>
    <w:rsid w:val="00657347"/>
    <w:rsid w:val="00657B0C"/>
    <w:rsid w:val="00661903"/>
    <w:rsid w:val="00664CE8"/>
    <w:rsid w:val="00664EE9"/>
    <w:rsid w:val="00670847"/>
    <w:rsid w:val="00673010"/>
    <w:rsid w:val="00673E23"/>
    <w:rsid w:val="00674685"/>
    <w:rsid w:val="00675340"/>
    <w:rsid w:val="00677631"/>
    <w:rsid w:val="006776A3"/>
    <w:rsid w:val="00677A05"/>
    <w:rsid w:val="00681466"/>
    <w:rsid w:val="00684715"/>
    <w:rsid w:val="00686673"/>
    <w:rsid w:val="00686F82"/>
    <w:rsid w:val="00687C3D"/>
    <w:rsid w:val="006908B9"/>
    <w:rsid w:val="00691BD6"/>
    <w:rsid w:val="00692CDE"/>
    <w:rsid w:val="00695445"/>
    <w:rsid w:val="00696B51"/>
    <w:rsid w:val="006A2798"/>
    <w:rsid w:val="006A362E"/>
    <w:rsid w:val="006A6387"/>
    <w:rsid w:val="006A7373"/>
    <w:rsid w:val="006A7BED"/>
    <w:rsid w:val="006B09A5"/>
    <w:rsid w:val="006B10B4"/>
    <w:rsid w:val="006B6921"/>
    <w:rsid w:val="006B6D76"/>
    <w:rsid w:val="006C568B"/>
    <w:rsid w:val="006C74AF"/>
    <w:rsid w:val="006C7DA4"/>
    <w:rsid w:val="006D0148"/>
    <w:rsid w:val="006D22A8"/>
    <w:rsid w:val="006D56F4"/>
    <w:rsid w:val="006D6E8F"/>
    <w:rsid w:val="006D7392"/>
    <w:rsid w:val="006E27BE"/>
    <w:rsid w:val="006E29DD"/>
    <w:rsid w:val="006E6776"/>
    <w:rsid w:val="006E6C2C"/>
    <w:rsid w:val="006E70B2"/>
    <w:rsid w:val="006E74E8"/>
    <w:rsid w:val="006E7DF0"/>
    <w:rsid w:val="006F0D85"/>
    <w:rsid w:val="006F1413"/>
    <w:rsid w:val="006F1F08"/>
    <w:rsid w:val="006F2611"/>
    <w:rsid w:val="006F2AB4"/>
    <w:rsid w:val="006F38A1"/>
    <w:rsid w:val="006F5912"/>
    <w:rsid w:val="006F6C4E"/>
    <w:rsid w:val="006F6ED6"/>
    <w:rsid w:val="006F7DE8"/>
    <w:rsid w:val="00700162"/>
    <w:rsid w:val="00700183"/>
    <w:rsid w:val="00700E95"/>
    <w:rsid w:val="007019A1"/>
    <w:rsid w:val="0070247B"/>
    <w:rsid w:val="00702855"/>
    <w:rsid w:val="007059C8"/>
    <w:rsid w:val="00706D52"/>
    <w:rsid w:val="007102D0"/>
    <w:rsid w:val="007120F7"/>
    <w:rsid w:val="00712920"/>
    <w:rsid w:val="0071313B"/>
    <w:rsid w:val="00713ED8"/>
    <w:rsid w:val="0071483F"/>
    <w:rsid w:val="00716991"/>
    <w:rsid w:val="00717F64"/>
    <w:rsid w:val="00720402"/>
    <w:rsid w:val="00721618"/>
    <w:rsid w:val="00721809"/>
    <w:rsid w:val="007222B0"/>
    <w:rsid w:val="00724358"/>
    <w:rsid w:val="00724D4E"/>
    <w:rsid w:val="00726DA0"/>
    <w:rsid w:val="00727398"/>
    <w:rsid w:val="00727B92"/>
    <w:rsid w:val="00733C78"/>
    <w:rsid w:val="00736C27"/>
    <w:rsid w:val="007379D5"/>
    <w:rsid w:val="00737CD4"/>
    <w:rsid w:val="00737CEF"/>
    <w:rsid w:val="00740D79"/>
    <w:rsid w:val="007414F2"/>
    <w:rsid w:val="007415F1"/>
    <w:rsid w:val="007426B9"/>
    <w:rsid w:val="0074379F"/>
    <w:rsid w:val="00743816"/>
    <w:rsid w:val="00744E71"/>
    <w:rsid w:val="00744F77"/>
    <w:rsid w:val="00746013"/>
    <w:rsid w:val="00746B44"/>
    <w:rsid w:val="00747184"/>
    <w:rsid w:val="007472C4"/>
    <w:rsid w:val="007479CC"/>
    <w:rsid w:val="00747A3F"/>
    <w:rsid w:val="00750198"/>
    <w:rsid w:val="007509AC"/>
    <w:rsid w:val="0075162E"/>
    <w:rsid w:val="00751951"/>
    <w:rsid w:val="00753725"/>
    <w:rsid w:val="00755671"/>
    <w:rsid w:val="0075577A"/>
    <w:rsid w:val="00756745"/>
    <w:rsid w:val="007605B1"/>
    <w:rsid w:val="00761297"/>
    <w:rsid w:val="00763A24"/>
    <w:rsid w:val="00763C22"/>
    <w:rsid w:val="007650C5"/>
    <w:rsid w:val="00765705"/>
    <w:rsid w:val="007662CB"/>
    <w:rsid w:val="00771111"/>
    <w:rsid w:val="00772029"/>
    <w:rsid w:val="0077207B"/>
    <w:rsid w:val="00772650"/>
    <w:rsid w:val="00772B39"/>
    <w:rsid w:val="00772EA7"/>
    <w:rsid w:val="007738C3"/>
    <w:rsid w:val="00773DFF"/>
    <w:rsid w:val="00774AE7"/>
    <w:rsid w:val="00774D2F"/>
    <w:rsid w:val="007756BA"/>
    <w:rsid w:val="007757D8"/>
    <w:rsid w:val="00776465"/>
    <w:rsid w:val="00776B1B"/>
    <w:rsid w:val="007813E6"/>
    <w:rsid w:val="0078224C"/>
    <w:rsid w:val="00782497"/>
    <w:rsid w:val="0078274E"/>
    <w:rsid w:val="00782E0B"/>
    <w:rsid w:val="007867ED"/>
    <w:rsid w:val="00786BFB"/>
    <w:rsid w:val="00786D60"/>
    <w:rsid w:val="007874C1"/>
    <w:rsid w:val="00787960"/>
    <w:rsid w:val="007928FA"/>
    <w:rsid w:val="00792D96"/>
    <w:rsid w:val="00792E6D"/>
    <w:rsid w:val="00794350"/>
    <w:rsid w:val="007953B8"/>
    <w:rsid w:val="00795622"/>
    <w:rsid w:val="00795A85"/>
    <w:rsid w:val="007964F9"/>
    <w:rsid w:val="0079715F"/>
    <w:rsid w:val="007A08F2"/>
    <w:rsid w:val="007A1263"/>
    <w:rsid w:val="007A15A0"/>
    <w:rsid w:val="007A3307"/>
    <w:rsid w:val="007A372E"/>
    <w:rsid w:val="007A5B3C"/>
    <w:rsid w:val="007A60A2"/>
    <w:rsid w:val="007B2F57"/>
    <w:rsid w:val="007B3BFE"/>
    <w:rsid w:val="007B5146"/>
    <w:rsid w:val="007B5433"/>
    <w:rsid w:val="007B6924"/>
    <w:rsid w:val="007C0BD4"/>
    <w:rsid w:val="007C0CAD"/>
    <w:rsid w:val="007C111E"/>
    <w:rsid w:val="007C12F2"/>
    <w:rsid w:val="007C33AA"/>
    <w:rsid w:val="007C4521"/>
    <w:rsid w:val="007C5253"/>
    <w:rsid w:val="007C68B3"/>
    <w:rsid w:val="007C6D49"/>
    <w:rsid w:val="007D04B2"/>
    <w:rsid w:val="007D0E9C"/>
    <w:rsid w:val="007D1279"/>
    <w:rsid w:val="007D31AB"/>
    <w:rsid w:val="007D3C8C"/>
    <w:rsid w:val="007D49FF"/>
    <w:rsid w:val="007D4D9A"/>
    <w:rsid w:val="007D5D55"/>
    <w:rsid w:val="007D5DDA"/>
    <w:rsid w:val="007D6919"/>
    <w:rsid w:val="007D7F4C"/>
    <w:rsid w:val="007E1417"/>
    <w:rsid w:val="007E1462"/>
    <w:rsid w:val="007E210F"/>
    <w:rsid w:val="007E26C8"/>
    <w:rsid w:val="007E34AF"/>
    <w:rsid w:val="007E50CE"/>
    <w:rsid w:val="007E6EBF"/>
    <w:rsid w:val="007F0FCD"/>
    <w:rsid w:val="007F1DF0"/>
    <w:rsid w:val="007F24DB"/>
    <w:rsid w:val="007F4678"/>
    <w:rsid w:val="007F5032"/>
    <w:rsid w:val="007F5D34"/>
    <w:rsid w:val="007F631D"/>
    <w:rsid w:val="007F66F0"/>
    <w:rsid w:val="007F6C0E"/>
    <w:rsid w:val="007F6DB1"/>
    <w:rsid w:val="007F787C"/>
    <w:rsid w:val="008009FF"/>
    <w:rsid w:val="008012B4"/>
    <w:rsid w:val="00802A78"/>
    <w:rsid w:val="008053E9"/>
    <w:rsid w:val="00805F9F"/>
    <w:rsid w:val="008075A6"/>
    <w:rsid w:val="00811BEF"/>
    <w:rsid w:val="00813439"/>
    <w:rsid w:val="0081492B"/>
    <w:rsid w:val="00816C05"/>
    <w:rsid w:val="00820789"/>
    <w:rsid w:val="008209A6"/>
    <w:rsid w:val="008229D7"/>
    <w:rsid w:val="00822F92"/>
    <w:rsid w:val="008254AB"/>
    <w:rsid w:val="00825C2A"/>
    <w:rsid w:val="008270EC"/>
    <w:rsid w:val="00831850"/>
    <w:rsid w:val="008318BD"/>
    <w:rsid w:val="00831C62"/>
    <w:rsid w:val="00832BD8"/>
    <w:rsid w:val="0083337A"/>
    <w:rsid w:val="00833BEF"/>
    <w:rsid w:val="00833EB7"/>
    <w:rsid w:val="00833EEE"/>
    <w:rsid w:val="008340BB"/>
    <w:rsid w:val="00834AE5"/>
    <w:rsid w:val="00834DDB"/>
    <w:rsid w:val="00835B05"/>
    <w:rsid w:val="008443CA"/>
    <w:rsid w:val="00845CB2"/>
    <w:rsid w:val="008504A0"/>
    <w:rsid w:val="008522DA"/>
    <w:rsid w:val="00853560"/>
    <w:rsid w:val="008553E0"/>
    <w:rsid w:val="008573A2"/>
    <w:rsid w:val="00862E23"/>
    <w:rsid w:val="008636B4"/>
    <w:rsid w:val="00864775"/>
    <w:rsid w:val="008654A2"/>
    <w:rsid w:val="00865D78"/>
    <w:rsid w:val="008671D2"/>
    <w:rsid w:val="00867DFA"/>
    <w:rsid w:val="00870718"/>
    <w:rsid w:val="00871FD9"/>
    <w:rsid w:val="008726FA"/>
    <w:rsid w:val="00875CA4"/>
    <w:rsid w:val="00875E34"/>
    <w:rsid w:val="00877517"/>
    <w:rsid w:val="00883556"/>
    <w:rsid w:val="008856E3"/>
    <w:rsid w:val="008867DE"/>
    <w:rsid w:val="0089033D"/>
    <w:rsid w:val="00890F61"/>
    <w:rsid w:val="00891A3F"/>
    <w:rsid w:val="00892F39"/>
    <w:rsid w:val="00894510"/>
    <w:rsid w:val="008946E9"/>
    <w:rsid w:val="00894802"/>
    <w:rsid w:val="00895729"/>
    <w:rsid w:val="0089610A"/>
    <w:rsid w:val="00896E6A"/>
    <w:rsid w:val="008A20F0"/>
    <w:rsid w:val="008A236D"/>
    <w:rsid w:val="008A2871"/>
    <w:rsid w:val="008A31D3"/>
    <w:rsid w:val="008A47A7"/>
    <w:rsid w:val="008A51F1"/>
    <w:rsid w:val="008A5A48"/>
    <w:rsid w:val="008A6D05"/>
    <w:rsid w:val="008A7DDE"/>
    <w:rsid w:val="008B27DE"/>
    <w:rsid w:val="008B2FAA"/>
    <w:rsid w:val="008B3322"/>
    <w:rsid w:val="008B3740"/>
    <w:rsid w:val="008B4197"/>
    <w:rsid w:val="008B5042"/>
    <w:rsid w:val="008B54AF"/>
    <w:rsid w:val="008B716F"/>
    <w:rsid w:val="008B725B"/>
    <w:rsid w:val="008B731F"/>
    <w:rsid w:val="008C00AC"/>
    <w:rsid w:val="008C0475"/>
    <w:rsid w:val="008C0CDA"/>
    <w:rsid w:val="008C1687"/>
    <w:rsid w:val="008C1C1A"/>
    <w:rsid w:val="008C1DD5"/>
    <w:rsid w:val="008C28F0"/>
    <w:rsid w:val="008C42C5"/>
    <w:rsid w:val="008C43C8"/>
    <w:rsid w:val="008C6BEC"/>
    <w:rsid w:val="008C70E0"/>
    <w:rsid w:val="008C74D1"/>
    <w:rsid w:val="008D079A"/>
    <w:rsid w:val="008D1213"/>
    <w:rsid w:val="008D2560"/>
    <w:rsid w:val="008D64BA"/>
    <w:rsid w:val="008D75A5"/>
    <w:rsid w:val="008E0C15"/>
    <w:rsid w:val="008E2AF0"/>
    <w:rsid w:val="008E6184"/>
    <w:rsid w:val="008E6E0D"/>
    <w:rsid w:val="008E7340"/>
    <w:rsid w:val="008F0457"/>
    <w:rsid w:val="008F068A"/>
    <w:rsid w:val="008F2DA0"/>
    <w:rsid w:val="008F5A5F"/>
    <w:rsid w:val="008F6CDD"/>
    <w:rsid w:val="008F7AFF"/>
    <w:rsid w:val="008F7E35"/>
    <w:rsid w:val="009026A3"/>
    <w:rsid w:val="00902C5A"/>
    <w:rsid w:val="0090476D"/>
    <w:rsid w:val="009066CD"/>
    <w:rsid w:val="00911549"/>
    <w:rsid w:val="00911766"/>
    <w:rsid w:val="009119C6"/>
    <w:rsid w:val="00911D28"/>
    <w:rsid w:val="00913B70"/>
    <w:rsid w:val="009146DE"/>
    <w:rsid w:val="00916CE4"/>
    <w:rsid w:val="00921153"/>
    <w:rsid w:val="009216A6"/>
    <w:rsid w:val="00921822"/>
    <w:rsid w:val="009218BB"/>
    <w:rsid w:val="009219EB"/>
    <w:rsid w:val="00921BD9"/>
    <w:rsid w:val="00921D8A"/>
    <w:rsid w:val="0092335F"/>
    <w:rsid w:val="00924BA9"/>
    <w:rsid w:val="00925F09"/>
    <w:rsid w:val="0092638F"/>
    <w:rsid w:val="009265CE"/>
    <w:rsid w:val="00927618"/>
    <w:rsid w:val="009300C3"/>
    <w:rsid w:val="0093087B"/>
    <w:rsid w:val="009334CA"/>
    <w:rsid w:val="009337B4"/>
    <w:rsid w:val="00933EB1"/>
    <w:rsid w:val="00935244"/>
    <w:rsid w:val="00937593"/>
    <w:rsid w:val="00937C3E"/>
    <w:rsid w:val="00940B09"/>
    <w:rsid w:val="00940B88"/>
    <w:rsid w:val="009411BB"/>
    <w:rsid w:val="00941DD3"/>
    <w:rsid w:val="00943383"/>
    <w:rsid w:val="009439A0"/>
    <w:rsid w:val="00944787"/>
    <w:rsid w:val="009451AA"/>
    <w:rsid w:val="0094551B"/>
    <w:rsid w:val="009456F5"/>
    <w:rsid w:val="009458D4"/>
    <w:rsid w:val="0094686A"/>
    <w:rsid w:val="0095019D"/>
    <w:rsid w:val="009526EC"/>
    <w:rsid w:val="00954ADA"/>
    <w:rsid w:val="00954C07"/>
    <w:rsid w:val="0095539F"/>
    <w:rsid w:val="00955417"/>
    <w:rsid w:val="00955985"/>
    <w:rsid w:val="00960891"/>
    <w:rsid w:val="00960A1D"/>
    <w:rsid w:val="00961869"/>
    <w:rsid w:val="00961A4B"/>
    <w:rsid w:val="00962533"/>
    <w:rsid w:val="009635B1"/>
    <w:rsid w:val="00963D41"/>
    <w:rsid w:val="00965000"/>
    <w:rsid w:val="00967650"/>
    <w:rsid w:val="00967DFF"/>
    <w:rsid w:val="00970274"/>
    <w:rsid w:val="00970882"/>
    <w:rsid w:val="00972927"/>
    <w:rsid w:val="00973729"/>
    <w:rsid w:val="0097427E"/>
    <w:rsid w:val="00974334"/>
    <w:rsid w:val="009759AB"/>
    <w:rsid w:val="009767F9"/>
    <w:rsid w:val="00976978"/>
    <w:rsid w:val="00980B1E"/>
    <w:rsid w:val="00981757"/>
    <w:rsid w:val="0098274E"/>
    <w:rsid w:val="00982B92"/>
    <w:rsid w:val="00984185"/>
    <w:rsid w:val="009866C6"/>
    <w:rsid w:val="009873C2"/>
    <w:rsid w:val="00992975"/>
    <w:rsid w:val="00992D8D"/>
    <w:rsid w:val="00994B97"/>
    <w:rsid w:val="00995784"/>
    <w:rsid w:val="00997A30"/>
    <w:rsid w:val="009A084A"/>
    <w:rsid w:val="009A1AE8"/>
    <w:rsid w:val="009A2B84"/>
    <w:rsid w:val="009A3131"/>
    <w:rsid w:val="009A320E"/>
    <w:rsid w:val="009A398D"/>
    <w:rsid w:val="009A3F7D"/>
    <w:rsid w:val="009A3FC3"/>
    <w:rsid w:val="009A5314"/>
    <w:rsid w:val="009A58C0"/>
    <w:rsid w:val="009A5AFD"/>
    <w:rsid w:val="009A5C2F"/>
    <w:rsid w:val="009A6A10"/>
    <w:rsid w:val="009A7471"/>
    <w:rsid w:val="009B0B0C"/>
    <w:rsid w:val="009B2248"/>
    <w:rsid w:val="009B34EC"/>
    <w:rsid w:val="009B39D9"/>
    <w:rsid w:val="009B3EEE"/>
    <w:rsid w:val="009B3F33"/>
    <w:rsid w:val="009B573F"/>
    <w:rsid w:val="009B6EEE"/>
    <w:rsid w:val="009B737E"/>
    <w:rsid w:val="009C11D8"/>
    <w:rsid w:val="009C15C0"/>
    <w:rsid w:val="009C28C5"/>
    <w:rsid w:val="009C29D4"/>
    <w:rsid w:val="009C4DD9"/>
    <w:rsid w:val="009C4FB9"/>
    <w:rsid w:val="009C676F"/>
    <w:rsid w:val="009D0165"/>
    <w:rsid w:val="009D1ED2"/>
    <w:rsid w:val="009D2E5B"/>
    <w:rsid w:val="009D3B29"/>
    <w:rsid w:val="009D60DC"/>
    <w:rsid w:val="009E1F8B"/>
    <w:rsid w:val="009E713E"/>
    <w:rsid w:val="009E788D"/>
    <w:rsid w:val="009E7C78"/>
    <w:rsid w:val="009F53A0"/>
    <w:rsid w:val="009F5500"/>
    <w:rsid w:val="009F6979"/>
    <w:rsid w:val="009F70C7"/>
    <w:rsid w:val="009F7108"/>
    <w:rsid w:val="00A0074D"/>
    <w:rsid w:val="00A024C1"/>
    <w:rsid w:val="00A02993"/>
    <w:rsid w:val="00A0315F"/>
    <w:rsid w:val="00A05289"/>
    <w:rsid w:val="00A068FD"/>
    <w:rsid w:val="00A0796E"/>
    <w:rsid w:val="00A07E76"/>
    <w:rsid w:val="00A11AB5"/>
    <w:rsid w:val="00A1292C"/>
    <w:rsid w:val="00A14D95"/>
    <w:rsid w:val="00A1542C"/>
    <w:rsid w:val="00A15EE6"/>
    <w:rsid w:val="00A15F31"/>
    <w:rsid w:val="00A16705"/>
    <w:rsid w:val="00A16F5A"/>
    <w:rsid w:val="00A17412"/>
    <w:rsid w:val="00A17975"/>
    <w:rsid w:val="00A2040A"/>
    <w:rsid w:val="00A2082F"/>
    <w:rsid w:val="00A21070"/>
    <w:rsid w:val="00A212AB"/>
    <w:rsid w:val="00A2164E"/>
    <w:rsid w:val="00A234F7"/>
    <w:rsid w:val="00A2380C"/>
    <w:rsid w:val="00A25385"/>
    <w:rsid w:val="00A25638"/>
    <w:rsid w:val="00A2685F"/>
    <w:rsid w:val="00A26BC8"/>
    <w:rsid w:val="00A311C9"/>
    <w:rsid w:val="00A32058"/>
    <w:rsid w:val="00A33DDE"/>
    <w:rsid w:val="00A35194"/>
    <w:rsid w:val="00A35224"/>
    <w:rsid w:val="00A35CD7"/>
    <w:rsid w:val="00A4019A"/>
    <w:rsid w:val="00A41C08"/>
    <w:rsid w:val="00A41C34"/>
    <w:rsid w:val="00A42C16"/>
    <w:rsid w:val="00A43189"/>
    <w:rsid w:val="00A4336D"/>
    <w:rsid w:val="00A44FA4"/>
    <w:rsid w:val="00A46E24"/>
    <w:rsid w:val="00A472E3"/>
    <w:rsid w:val="00A47957"/>
    <w:rsid w:val="00A506D7"/>
    <w:rsid w:val="00A53303"/>
    <w:rsid w:val="00A55226"/>
    <w:rsid w:val="00A5526B"/>
    <w:rsid w:val="00A552B9"/>
    <w:rsid w:val="00A557F5"/>
    <w:rsid w:val="00A5665F"/>
    <w:rsid w:val="00A56CCA"/>
    <w:rsid w:val="00A57ABC"/>
    <w:rsid w:val="00A57DC5"/>
    <w:rsid w:val="00A60C2B"/>
    <w:rsid w:val="00A61B12"/>
    <w:rsid w:val="00A6432E"/>
    <w:rsid w:val="00A6450C"/>
    <w:rsid w:val="00A656F2"/>
    <w:rsid w:val="00A70346"/>
    <w:rsid w:val="00A70784"/>
    <w:rsid w:val="00A70DE2"/>
    <w:rsid w:val="00A71B7A"/>
    <w:rsid w:val="00A72196"/>
    <w:rsid w:val="00A74DE9"/>
    <w:rsid w:val="00A74FFB"/>
    <w:rsid w:val="00A778FF"/>
    <w:rsid w:val="00A77900"/>
    <w:rsid w:val="00A80D7C"/>
    <w:rsid w:val="00A829EB"/>
    <w:rsid w:val="00A83836"/>
    <w:rsid w:val="00A8471E"/>
    <w:rsid w:val="00A8778A"/>
    <w:rsid w:val="00A922C0"/>
    <w:rsid w:val="00A923E2"/>
    <w:rsid w:val="00A92BBE"/>
    <w:rsid w:val="00A92DCA"/>
    <w:rsid w:val="00A92FEC"/>
    <w:rsid w:val="00A944A8"/>
    <w:rsid w:val="00A95D04"/>
    <w:rsid w:val="00A9620A"/>
    <w:rsid w:val="00A96275"/>
    <w:rsid w:val="00A96757"/>
    <w:rsid w:val="00AA17AC"/>
    <w:rsid w:val="00AA2072"/>
    <w:rsid w:val="00AA23D8"/>
    <w:rsid w:val="00AA59C2"/>
    <w:rsid w:val="00AA6842"/>
    <w:rsid w:val="00AA69AB"/>
    <w:rsid w:val="00AA6A30"/>
    <w:rsid w:val="00AB15CB"/>
    <w:rsid w:val="00AB26C3"/>
    <w:rsid w:val="00AB2710"/>
    <w:rsid w:val="00AB30B2"/>
    <w:rsid w:val="00AB32B1"/>
    <w:rsid w:val="00AB42D9"/>
    <w:rsid w:val="00AB436B"/>
    <w:rsid w:val="00AB4553"/>
    <w:rsid w:val="00AB4B7B"/>
    <w:rsid w:val="00AC1642"/>
    <w:rsid w:val="00AC230D"/>
    <w:rsid w:val="00AC3E02"/>
    <w:rsid w:val="00AC49E9"/>
    <w:rsid w:val="00AC4A77"/>
    <w:rsid w:val="00AC5010"/>
    <w:rsid w:val="00AC7003"/>
    <w:rsid w:val="00AD03B1"/>
    <w:rsid w:val="00AD2645"/>
    <w:rsid w:val="00AD4E04"/>
    <w:rsid w:val="00AD5A30"/>
    <w:rsid w:val="00AD78B7"/>
    <w:rsid w:val="00AE1438"/>
    <w:rsid w:val="00AE23BF"/>
    <w:rsid w:val="00AE2F94"/>
    <w:rsid w:val="00AE3CB5"/>
    <w:rsid w:val="00AE44E4"/>
    <w:rsid w:val="00AE547D"/>
    <w:rsid w:val="00AE61BF"/>
    <w:rsid w:val="00AE7BE7"/>
    <w:rsid w:val="00AF1E3A"/>
    <w:rsid w:val="00AF2BCD"/>
    <w:rsid w:val="00AF3836"/>
    <w:rsid w:val="00AF685E"/>
    <w:rsid w:val="00AF68A9"/>
    <w:rsid w:val="00AF6B08"/>
    <w:rsid w:val="00B0136B"/>
    <w:rsid w:val="00B041E8"/>
    <w:rsid w:val="00B04650"/>
    <w:rsid w:val="00B04F30"/>
    <w:rsid w:val="00B06BA9"/>
    <w:rsid w:val="00B07145"/>
    <w:rsid w:val="00B102C3"/>
    <w:rsid w:val="00B10360"/>
    <w:rsid w:val="00B119E8"/>
    <w:rsid w:val="00B147C4"/>
    <w:rsid w:val="00B14C56"/>
    <w:rsid w:val="00B164F7"/>
    <w:rsid w:val="00B20AD7"/>
    <w:rsid w:val="00B219D5"/>
    <w:rsid w:val="00B21C89"/>
    <w:rsid w:val="00B22B7A"/>
    <w:rsid w:val="00B27072"/>
    <w:rsid w:val="00B275A4"/>
    <w:rsid w:val="00B276B3"/>
    <w:rsid w:val="00B279B3"/>
    <w:rsid w:val="00B318AC"/>
    <w:rsid w:val="00B31AF1"/>
    <w:rsid w:val="00B32679"/>
    <w:rsid w:val="00B330B4"/>
    <w:rsid w:val="00B335C6"/>
    <w:rsid w:val="00B33819"/>
    <w:rsid w:val="00B346D9"/>
    <w:rsid w:val="00B347C4"/>
    <w:rsid w:val="00B3573C"/>
    <w:rsid w:val="00B36D53"/>
    <w:rsid w:val="00B36DF9"/>
    <w:rsid w:val="00B37B51"/>
    <w:rsid w:val="00B40B86"/>
    <w:rsid w:val="00B40C87"/>
    <w:rsid w:val="00B44E7B"/>
    <w:rsid w:val="00B46092"/>
    <w:rsid w:val="00B470BC"/>
    <w:rsid w:val="00B47850"/>
    <w:rsid w:val="00B517A3"/>
    <w:rsid w:val="00B520E3"/>
    <w:rsid w:val="00B53F45"/>
    <w:rsid w:val="00B55BFF"/>
    <w:rsid w:val="00B570EC"/>
    <w:rsid w:val="00B576DC"/>
    <w:rsid w:val="00B57889"/>
    <w:rsid w:val="00B61ADB"/>
    <w:rsid w:val="00B62319"/>
    <w:rsid w:val="00B62EB3"/>
    <w:rsid w:val="00B62ED9"/>
    <w:rsid w:val="00B634F0"/>
    <w:rsid w:val="00B641A2"/>
    <w:rsid w:val="00B64EDB"/>
    <w:rsid w:val="00B651C7"/>
    <w:rsid w:val="00B651D9"/>
    <w:rsid w:val="00B6693A"/>
    <w:rsid w:val="00B66A83"/>
    <w:rsid w:val="00B66F56"/>
    <w:rsid w:val="00B70871"/>
    <w:rsid w:val="00B71060"/>
    <w:rsid w:val="00B710A4"/>
    <w:rsid w:val="00B71325"/>
    <w:rsid w:val="00B71345"/>
    <w:rsid w:val="00B7209E"/>
    <w:rsid w:val="00B721CB"/>
    <w:rsid w:val="00B72653"/>
    <w:rsid w:val="00B72C67"/>
    <w:rsid w:val="00B73109"/>
    <w:rsid w:val="00B74565"/>
    <w:rsid w:val="00B74C41"/>
    <w:rsid w:val="00B755A4"/>
    <w:rsid w:val="00B75EDA"/>
    <w:rsid w:val="00B76F37"/>
    <w:rsid w:val="00B7707F"/>
    <w:rsid w:val="00B77110"/>
    <w:rsid w:val="00B778EC"/>
    <w:rsid w:val="00B801D8"/>
    <w:rsid w:val="00B80368"/>
    <w:rsid w:val="00B81781"/>
    <w:rsid w:val="00B820CB"/>
    <w:rsid w:val="00B823BE"/>
    <w:rsid w:val="00B83E64"/>
    <w:rsid w:val="00B869AA"/>
    <w:rsid w:val="00B86EE8"/>
    <w:rsid w:val="00B919C7"/>
    <w:rsid w:val="00B93381"/>
    <w:rsid w:val="00B93915"/>
    <w:rsid w:val="00B94E3C"/>
    <w:rsid w:val="00B94E50"/>
    <w:rsid w:val="00B94FE9"/>
    <w:rsid w:val="00B95655"/>
    <w:rsid w:val="00B96251"/>
    <w:rsid w:val="00B96481"/>
    <w:rsid w:val="00B97338"/>
    <w:rsid w:val="00BA2192"/>
    <w:rsid w:val="00BA359A"/>
    <w:rsid w:val="00BA3AD4"/>
    <w:rsid w:val="00BA3C3C"/>
    <w:rsid w:val="00BA5EB9"/>
    <w:rsid w:val="00BA637B"/>
    <w:rsid w:val="00BA74EA"/>
    <w:rsid w:val="00BA7DEF"/>
    <w:rsid w:val="00BB549D"/>
    <w:rsid w:val="00BB6FF7"/>
    <w:rsid w:val="00BB7926"/>
    <w:rsid w:val="00BC0715"/>
    <w:rsid w:val="00BC2183"/>
    <w:rsid w:val="00BC22FE"/>
    <w:rsid w:val="00BC3FE0"/>
    <w:rsid w:val="00BC5C78"/>
    <w:rsid w:val="00BC613E"/>
    <w:rsid w:val="00BC6E0B"/>
    <w:rsid w:val="00BD289F"/>
    <w:rsid w:val="00BD6367"/>
    <w:rsid w:val="00BD74CA"/>
    <w:rsid w:val="00BE2359"/>
    <w:rsid w:val="00BE365B"/>
    <w:rsid w:val="00BE368E"/>
    <w:rsid w:val="00BE6D35"/>
    <w:rsid w:val="00BE73F1"/>
    <w:rsid w:val="00BE7AE9"/>
    <w:rsid w:val="00BF0B7D"/>
    <w:rsid w:val="00BF25DE"/>
    <w:rsid w:val="00BF5613"/>
    <w:rsid w:val="00BF5EC2"/>
    <w:rsid w:val="00BF700B"/>
    <w:rsid w:val="00BF7896"/>
    <w:rsid w:val="00C007FE"/>
    <w:rsid w:val="00C01108"/>
    <w:rsid w:val="00C03BD4"/>
    <w:rsid w:val="00C045CE"/>
    <w:rsid w:val="00C04651"/>
    <w:rsid w:val="00C05204"/>
    <w:rsid w:val="00C06282"/>
    <w:rsid w:val="00C0641E"/>
    <w:rsid w:val="00C15E62"/>
    <w:rsid w:val="00C1711C"/>
    <w:rsid w:val="00C17718"/>
    <w:rsid w:val="00C2065D"/>
    <w:rsid w:val="00C2137F"/>
    <w:rsid w:val="00C23B20"/>
    <w:rsid w:val="00C27306"/>
    <w:rsid w:val="00C30FDA"/>
    <w:rsid w:val="00C37020"/>
    <w:rsid w:val="00C3776F"/>
    <w:rsid w:val="00C427D9"/>
    <w:rsid w:val="00C42A9C"/>
    <w:rsid w:val="00C430C4"/>
    <w:rsid w:val="00C4617A"/>
    <w:rsid w:val="00C471F2"/>
    <w:rsid w:val="00C4772D"/>
    <w:rsid w:val="00C4795F"/>
    <w:rsid w:val="00C50F94"/>
    <w:rsid w:val="00C51025"/>
    <w:rsid w:val="00C51645"/>
    <w:rsid w:val="00C52054"/>
    <w:rsid w:val="00C52B26"/>
    <w:rsid w:val="00C53AD2"/>
    <w:rsid w:val="00C56133"/>
    <w:rsid w:val="00C6114E"/>
    <w:rsid w:val="00C6120D"/>
    <w:rsid w:val="00C62C2B"/>
    <w:rsid w:val="00C6373D"/>
    <w:rsid w:val="00C654EF"/>
    <w:rsid w:val="00C660BB"/>
    <w:rsid w:val="00C66296"/>
    <w:rsid w:val="00C665E3"/>
    <w:rsid w:val="00C66930"/>
    <w:rsid w:val="00C7001F"/>
    <w:rsid w:val="00C70AE6"/>
    <w:rsid w:val="00C7230D"/>
    <w:rsid w:val="00C73AA0"/>
    <w:rsid w:val="00C73FAC"/>
    <w:rsid w:val="00C740B2"/>
    <w:rsid w:val="00C747E6"/>
    <w:rsid w:val="00C7698C"/>
    <w:rsid w:val="00C80CBF"/>
    <w:rsid w:val="00C81734"/>
    <w:rsid w:val="00C81848"/>
    <w:rsid w:val="00C84E0A"/>
    <w:rsid w:val="00C856F3"/>
    <w:rsid w:val="00C86395"/>
    <w:rsid w:val="00C876B6"/>
    <w:rsid w:val="00C924FB"/>
    <w:rsid w:val="00C92F73"/>
    <w:rsid w:val="00C940B7"/>
    <w:rsid w:val="00C949E0"/>
    <w:rsid w:val="00C97398"/>
    <w:rsid w:val="00C9750B"/>
    <w:rsid w:val="00CA05B0"/>
    <w:rsid w:val="00CA05FF"/>
    <w:rsid w:val="00CA0AD2"/>
    <w:rsid w:val="00CA1CB1"/>
    <w:rsid w:val="00CA30DD"/>
    <w:rsid w:val="00CA679E"/>
    <w:rsid w:val="00CA7803"/>
    <w:rsid w:val="00CA7C42"/>
    <w:rsid w:val="00CB0E6B"/>
    <w:rsid w:val="00CB0EAA"/>
    <w:rsid w:val="00CB21B2"/>
    <w:rsid w:val="00CB23EB"/>
    <w:rsid w:val="00CB2A97"/>
    <w:rsid w:val="00CB2DD7"/>
    <w:rsid w:val="00CB3D00"/>
    <w:rsid w:val="00CB50A8"/>
    <w:rsid w:val="00CC1DE3"/>
    <w:rsid w:val="00CC3889"/>
    <w:rsid w:val="00CC3DEF"/>
    <w:rsid w:val="00CC46A7"/>
    <w:rsid w:val="00CC66A5"/>
    <w:rsid w:val="00CC6B35"/>
    <w:rsid w:val="00CC7262"/>
    <w:rsid w:val="00CC761E"/>
    <w:rsid w:val="00CD01CD"/>
    <w:rsid w:val="00CD0FC0"/>
    <w:rsid w:val="00CD2D97"/>
    <w:rsid w:val="00CD65E0"/>
    <w:rsid w:val="00CD6706"/>
    <w:rsid w:val="00CE0DD7"/>
    <w:rsid w:val="00CE206F"/>
    <w:rsid w:val="00CE30BF"/>
    <w:rsid w:val="00CE4020"/>
    <w:rsid w:val="00CE4697"/>
    <w:rsid w:val="00CE6C8E"/>
    <w:rsid w:val="00CE78D6"/>
    <w:rsid w:val="00CE78D9"/>
    <w:rsid w:val="00CF10D9"/>
    <w:rsid w:val="00CF1D4D"/>
    <w:rsid w:val="00CF22C0"/>
    <w:rsid w:val="00CF4664"/>
    <w:rsid w:val="00CF4799"/>
    <w:rsid w:val="00CF4DFF"/>
    <w:rsid w:val="00CF614D"/>
    <w:rsid w:val="00CF619D"/>
    <w:rsid w:val="00CF75DC"/>
    <w:rsid w:val="00CF7649"/>
    <w:rsid w:val="00CF7898"/>
    <w:rsid w:val="00D00B66"/>
    <w:rsid w:val="00D039EF"/>
    <w:rsid w:val="00D057D3"/>
    <w:rsid w:val="00D062CE"/>
    <w:rsid w:val="00D07F4D"/>
    <w:rsid w:val="00D125EC"/>
    <w:rsid w:val="00D12B84"/>
    <w:rsid w:val="00D14F31"/>
    <w:rsid w:val="00D170F8"/>
    <w:rsid w:val="00D20090"/>
    <w:rsid w:val="00D223CC"/>
    <w:rsid w:val="00D2373B"/>
    <w:rsid w:val="00D23EE8"/>
    <w:rsid w:val="00D25FA2"/>
    <w:rsid w:val="00D30B2B"/>
    <w:rsid w:val="00D30B64"/>
    <w:rsid w:val="00D30E08"/>
    <w:rsid w:val="00D30EB8"/>
    <w:rsid w:val="00D32451"/>
    <w:rsid w:val="00D3249A"/>
    <w:rsid w:val="00D32E36"/>
    <w:rsid w:val="00D33978"/>
    <w:rsid w:val="00D35B6C"/>
    <w:rsid w:val="00D35FA8"/>
    <w:rsid w:val="00D36226"/>
    <w:rsid w:val="00D36A7D"/>
    <w:rsid w:val="00D3740F"/>
    <w:rsid w:val="00D37530"/>
    <w:rsid w:val="00D4070F"/>
    <w:rsid w:val="00D40E61"/>
    <w:rsid w:val="00D41637"/>
    <w:rsid w:val="00D423A4"/>
    <w:rsid w:val="00D42458"/>
    <w:rsid w:val="00D43ED0"/>
    <w:rsid w:val="00D47101"/>
    <w:rsid w:val="00D47FBB"/>
    <w:rsid w:val="00D50882"/>
    <w:rsid w:val="00D5118C"/>
    <w:rsid w:val="00D51F0C"/>
    <w:rsid w:val="00D53B43"/>
    <w:rsid w:val="00D5413C"/>
    <w:rsid w:val="00D5451C"/>
    <w:rsid w:val="00D55AB4"/>
    <w:rsid w:val="00D55D8E"/>
    <w:rsid w:val="00D57015"/>
    <w:rsid w:val="00D5797B"/>
    <w:rsid w:val="00D6037A"/>
    <w:rsid w:val="00D6090B"/>
    <w:rsid w:val="00D61CEB"/>
    <w:rsid w:val="00D62565"/>
    <w:rsid w:val="00D6259A"/>
    <w:rsid w:val="00D644EB"/>
    <w:rsid w:val="00D64C47"/>
    <w:rsid w:val="00D65CC4"/>
    <w:rsid w:val="00D66287"/>
    <w:rsid w:val="00D6676D"/>
    <w:rsid w:val="00D700D1"/>
    <w:rsid w:val="00D7019A"/>
    <w:rsid w:val="00D7065B"/>
    <w:rsid w:val="00D70CFF"/>
    <w:rsid w:val="00D712BC"/>
    <w:rsid w:val="00D718B4"/>
    <w:rsid w:val="00D71DEA"/>
    <w:rsid w:val="00D71F25"/>
    <w:rsid w:val="00D736C3"/>
    <w:rsid w:val="00D749DD"/>
    <w:rsid w:val="00D752A0"/>
    <w:rsid w:val="00D75DE5"/>
    <w:rsid w:val="00D77FC6"/>
    <w:rsid w:val="00D81389"/>
    <w:rsid w:val="00D81992"/>
    <w:rsid w:val="00D81A64"/>
    <w:rsid w:val="00D82005"/>
    <w:rsid w:val="00D87262"/>
    <w:rsid w:val="00D9250F"/>
    <w:rsid w:val="00D9446A"/>
    <w:rsid w:val="00D95B5D"/>
    <w:rsid w:val="00D9622F"/>
    <w:rsid w:val="00D9694E"/>
    <w:rsid w:val="00D97141"/>
    <w:rsid w:val="00DA15D4"/>
    <w:rsid w:val="00DA1A19"/>
    <w:rsid w:val="00DA2058"/>
    <w:rsid w:val="00DA2D62"/>
    <w:rsid w:val="00DA4477"/>
    <w:rsid w:val="00DA50EB"/>
    <w:rsid w:val="00DA563A"/>
    <w:rsid w:val="00DA6A74"/>
    <w:rsid w:val="00DA7577"/>
    <w:rsid w:val="00DA7E6E"/>
    <w:rsid w:val="00DB0747"/>
    <w:rsid w:val="00DB1F7C"/>
    <w:rsid w:val="00DB3103"/>
    <w:rsid w:val="00DB4978"/>
    <w:rsid w:val="00DB4A22"/>
    <w:rsid w:val="00DB4F38"/>
    <w:rsid w:val="00DB79F3"/>
    <w:rsid w:val="00DB7BB1"/>
    <w:rsid w:val="00DC198F"/>
    <w:rsid w:val="00DC3594"/>
    <w:rsid w:val="00DC5778"/>
    <w:rsid w:val="00DC5C0F"/>
    <w:rsid w:val="00DC7B97"/>
    <w:rsid w:val="00DD06CE"/>
    <w:rsid w:val="00DD0B02"/>
    <w:rsid w:val="00DD106E"/>
    <w:rsid w:val="00DD2F13"/>
    <w:rsid w:val="00DD4096"/>
    <w:rsid w:val="00DD45DC"/>
    <w:rsid w:val="00DD4FD4"/>
    <w:rsid w:val="00DD548B"/>
    <w:rsid w:val="00DE0839"/>
    <w:rsid w:val="00DE4B09"/>
    <w:rsid w:val="00DE4BB1"/>
    <w:rsid w:val="00DE5946"/>
    <w:rsid w:val="00DE79EC"/>
    <w:rsid w:val="00DF0181"/>
    <w:rsid w:val="00DF1485"/>
    <w:rsid w:val="00DF5C9B"/>
    <w:rsid w:val="00DF67D9"/>
    <w:rsid w:val="00DF6A8D"/>
    <w:rsid w:val="00E00220"/>
    <w:rsid w:val="00E01254"/>
    <w:rsid w:val="00E01468"/>
    <w:rsid w:val="00E02AB3"/>
    <w:rsid w:val="00E0311E"/>
    <w:rsid w:val="00E03B29"/>
    <w:rsid w:val="00E100D0"/>
    <w:rsid w:val="00E120A7"/>
    <w:rsid w:val="00E1288B"/>
    <w:rsid w:val="00E12BA6"/>
    <w:rsid w:val="00E16268"/>
    <w:rsid w:val="00E16847"/>
    <w:rsid w:val="00E21923"/>
    <w:rsid w:val="00E22454"/>
    <w:rsid w:val="00E226A0"/>
    <w:rsid w:val="00E230E6"/>
    <w:rsid w:val="00E2353A"/>
    <w:rsid w:val="00E23B15"/>
    <w:rsid w:val="00E24C78"/>
    <w:rsid w:val="00E309EB"/>
    <w:rsid w:val="00E30BC0"/>
    <w:rsid w:val="00E31ABE"/>
    <w:rsid w:val="00E32D28"/>
    <w:rsid w:val="00E33A47"/>
    <w:rsid w:val="00E3473A"/>
    <w:rsid w:val="00E360FB"/>
    <w:rsid w:val="00E36A35"/>
    <w:rsid w:val="00E37B3A"/>
    <w:rsid w:val="00E42207"/>
    <w:rsid w:val="00E423EA"/>
    <w:rsid w:val="00E429E9"/>
    <w:rsid w:val="00E44B93"/>
    <w:rsid w:val="00E453C2"/>
    <w:rsid w:val="00E45484"/>
    <w:rsid w:val="00E50B67"/>
    <w:rsid w:val="00E50E2D"/>
    <w:rsid w:val="00E5413E"/>
    <w:rsid w:val="00E5488C"/>
    <w:rsid w:val="00E5552D"/>
    <w:rsid w:val="00E555AF"/>
    <w:rsid w:val="00E568D2"/>
    <w:rsid w:val="00E56944"/>
    <w:rsid w:val="00E57015"/>
    <w:rsid w:val="00E57248"/>
    <w:rsid w:val="00E60B4B"/>
    <w:rsid w:val="00E61866"/>
    <w:rsid w:val="00E61FE9"/>
    <w:rsid w:val="00E62260"/>
    <w:rsid w:val="00E63F16"/>
    <w:rsid w:val="00E640DA"/>
    <w:rsid w:val="00E64CB3"/>
    <w:rsid w:val="00E67A26"/>
    <w:rsid w:val="00E72408"/>
    <w:rsid w:val="00E73196"/>
    <w:rsid w:val="00E7485B"/>
    <w:rsid w:val="00E75B22"/>
    <w:rsid w:val="00E75F24"/>
    <w:rsid w:val="00E800AF"/>
    <w:rsid w:val="00E81DE8"/>
    <w:rsid w:val="00E8474B"/>
    <w:rsid w:val="00E91663"/>
    <w:rsid w:val="00E94ECC"/>
    <w:rsid w:val="00E96DDB"/>
    <w:rsid w:val="00E975C0"/>
    <w:rsid w:val="00E97E1A"/>
    <w:rsid w:val="00EA01A3"/>
    <w:rsid w:val="00EA1425"/>
    <w:rsid w:val="00EA2257"/>
    <w:rsid w:val="00EA2D6F"/>
    <w:rsid w:val="00EA31A7"/>
    <w:rsid w:val="00EA64D5"/>
    <w:rsid w:val="00EA695F"/>
    <w:rsid w:val="00EA7317"/>
    <w:rsid w:val="00EA7350"/>
    <w:rsid w:val="00EB0E38"/>
    <w:rsid w:val="00EB0E9B"/>
    <w:rsid w:val="00EB149E"/>
    <w:rsid w:val="00EB3842"/>
    <w:rsid w:val="00EB3A3D"/>
    <w:rsid w:val="00EB4906"/>
    <w:rsid w:val="00EB5343"/>
    <w:rsid w:val="00EB5B4E"/>
    <w:rsid w:val="00EB60B0"/>
    <w:rsid w:val="00EB7B6F"/>
    <w:rsid w:val="00EC3E13"/>
    <w:rsid w:val="00EC42E0"/>
    <w:rsid w:val="00EC4314"/>
    <w:rsid w:val="00ED1201"/>
    <w:rsid w:val="00ED1373"/>
    <w:rsid w:val="00ED1CB6"/>
    <w:rsid w:val="00ED2C2B"/>
    <w:rsid w:val="00ED3642"/>
    <w:rsid w:val="00ED3894"/>
    <w:rsid w:val="00ED3A48"/>
    <w:rsid w:val="00ED40EE"/>
    <w:rsid w:val="00ED6125"/>
    <w:rsid w:val="00EE07A1"/>
    <w:rsid w:val="00EE0F34"/>
    <w:rsid w:val="00EE1371"/>
    <w:rsid w:val="00EE1795"/>
    <w:rsid w:val="00EE2D68"/>
    <w:rsid w:val="00EE2F73"/>
    <w:rsid w:val="00EE34D6"/>
    <w:rsid w:val="00EE3CC0"/>
    <w:rsid w:val="00EE4BCB"/>
    <w:rsid w:val="00EF0EDB"/>
    <w:rsid w:val="00EF189E"/>
    <w:rsid w:val="00EF41DF"/>
    <w:rsid w:val="00EF4A1A"/>
    <w:rsid w:val="00EF621F"/>
    <w:rsid w:val="00EF6A34"/>
    <w:rsid w:val="00EF7B37"/>
    <w:rsid w:val="00EF7D54"/>
    <w:rsid w:val="00F005A1"/>
    <w:rsid w:val="00F02A6A"/>
    <w:rsid w:val="00F02B40"/>
    <w:rsid w:val="00F03398"/>
    <w:rsid w:val="00F03499"/>
    <w:rsid w:val="00F04484"/>
    <w:rsid w:val="00F04D81"/>
    <w:rsid w:val="00F05330"/>
    <w:rsid w:val="00F05956"/>
    <w:rsid w:val="00F07D54"/>
    <w:rsid w:val="00F108FA"/>
    <w:rsid w:val="00F114B3"/>
    <w:rsid w:val="00F11A79"/>
    <w:rsid w:val="00F11C2A"/>
    <w:rsid w:val="00F1217F"/>
    <w:rsid w:val="00F16A63"/>
    <w:rsid w:val="00F25A11"/>
    <w:rsid w:val="00F3186C"/>
    <w:rsid w:val="00F31904"/>
    <w:rsid w:val="00F3290E"/>
    <w:rsid w:val="00F32B95"/>
    <w:rsid w:val="00F32D0A"/>
    <w:rsid w:val="00F34541"/>
    <w:rsid w:val="00F3484A"/>
    <w:rsid w:val="00F362A7"/>
    <w:rsid w:val="00F366DA"/>
    <w:rsid w:val="00F403B9"/>
    <w:rsid w:val="00F4054B"/>
    <w:rsid w:val="00F412CA"/>
    <w:rsid w:val="00F41C79"/>
    <w:rsid w:val="00F43369"/>
    <w:rsid w:val="00F435F0"/>
    <w:rsid w:val="00F45BDE"/>
    <w:rsid w:val="00F46B16"/>
    <w:rsid w:val="00F5181E"/>
    <w:rsid w:val="00F52F26"/>
    <w:rsid w:val="00F53D90"/>
    <w:rsid w:val="00F54145"/>
    <w:rsid w:val="00F54F47"/>
    <w:rsid w:val="00F57596"/>
    <w:rsid w:val="00F6134C"/>
    <w:rsid w:val="00F62A00"/>
    <w:rsid w:val="00F63CE5"/>
    <w:rsid w:val="00F64E09"/>
    <w:rsid w:val="00F64E22"/>
    <w:rsid w:val="00F662C7"/>
    <w:rsid w:val="00F6706C"/>
    <w:rsid w:val="00F70665"/>
    <w:rsid w:val="00F7183D"/>
    <w:rsid w:val="00F76251"/>
    <w:rsid w:val="00F762F2"/>
    <w:rsid w:val="00F76511"/>
    <w:rsid w:val="00F76EA0"/>
    <w:rsid w:val="00F76F64"/>
    <w:rsid w:val="00F77082"/>
    <w:rsid w:val="00F80300"/>
    <w:rsid w:val="00F82B66"/>
    <w:rsid w:val="00F82FF1"/>
    <w:rsid w:val="00F831B3"/>
    <w:rsid w:val="00F83276"/>
    <w:rsid w:val="00F83A4E"/>
    <w:rsid w:val="00F8458E"/>
    <w:rsid w:val="00F84B8C"/>
    <w:rsid w:val="00F86763"/>
    <w:rsid w:val="00F86887"/>
    <w:rsid w:val="00F9043E"/>
    <w:rsid w:val="00F906FC"/>
    <w:rsid w:val="00F90BEF"/>
    <w:rsid w:val="00F90C54"/>
    <w:rsid w:val="00F91129"/>
    <w:rsid w:val="00F9198B"/>
    <w:rsid w:val="00F92779"/>
    <w:rsid w:val="00F94D21"/>
    <w:rsid w:val="00F95F3E"/>
    <w:rsid w:val="00FA0515"/>
    <w:rsid w:val="00FA0B25"/>
    <w:rsid w:val="00FA1764"/>
    <w:rsid w:val="00FA2322"/>
    <w:rsid w:val="00FA4053"/>
    <w:rsid w:val="00FA5326"/>
    <w:rsid w:val="00FA5DA0"/>
    <w:rsid w:val="00FA7845"/>
    <w:rsid w:val="00FA7A5C"/>
    <w:rsid w:val="00FB364C"/>
    <w:rsid w:val="00FB4E5B"/>
    <w:rsid w:val="00FB6045"/>
    <w:rsid w:val="00FC0A0E"/>
    <w:rsid w:val="00FC0A5E"/>
    <w:rsid w:val="00FC10BE"/>
    <w:rsid w:val="00FC18A9"/>
    <w:rsid w:val="00FC2C34"/>
    <w:rsid w:val="00FC306C"/>
    <w:rsid w:val="00FC36BA"/>
    <w:rsid w:val="00FC3DEF"/>
    <w:rsid w:val="00FC3E67"/>
    <w:rsid w:val="00FC46C7"/>
    <w:rsid w:val="00FC6820"/>
    <w:rsid w:val="00FC6ACF"/>
    <w:rsid w:val="00FC6EB6"/>
    <w:rsid w:val="00FC7B9A"/>
    <w:rsid w:val="00FD073F"/>
    <w:rsid w:val="00FD09BB"/>
    <w:rsid w:val="00FD23C1"/>
    <w:rsid w:val="00FD3D64"/>
    <w:rsid w:val="00FD3F8C"/>
    <w:rsid w:val="00FD5C70"/>
    <w:rsid w:val="00FE1C98"/>
    <w:rsid w:val="00FE276E"/>
    <w:rsid w:val="00FE2D65"/>
    <w:rsid w:val="00FE31D8"/>
    <w:rsid w:val="00FE46D6"/>
    <w:rsid w:val="00FE50FD"/>
    <w:rsid w:val="00FE51C3"/>
    <w:rsid w:val="00FF0ACD"/>
    <w:rsid w:val="00FF1316"/>
    <w:rsid w:val="00FF146B"/>
    <w:rsid w:val="00FF1FE1"/>
    <w:rsid w:val="00FF54B6"/>
    <w:rsid w:val="00FF6480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A1A55"/>
  <w15:docId w15:val="{ABF9AC75-A164-CF44-8DBE-D9015BE2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3"/>
    <w:rPr>
      <w:rFonts w:ascii="Book Antiqua" w:hAnsi="Book Antiqua"/>
      <w:sz w:val="24"/>
    </w:rPr>
  </w:style>
  <w:style w:type="paragraph" w:styleId="1">
    <w:name w:val="heading 1"/>
    <w:basedOn w:val="a"/>
    <w:next w:val="a"/>
    <w:link w:val="10"/>
    <w:uiPriority w:val="99"/>
    <w:qFormat/>
    <w:rsid w:val="00727B92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37530"/>
    <w:pPr>
      <w:keepNext/>
      <w:spacing w:before="240" w:after="60"/>
      <w:outlineLvl w:val="1"/>
    </w:pPr>
    <w:rPr>
      <w:rFonts w:ascii="Cambria" w:hAnsi="Cambria"/>
      <w:b/>
      <w:i/>
      <w:sz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37530"/>
    <w:pPr>
      <w:keepNext/>
      <w:spacing w:before="240" w:after="60"/>
      <w:outlineLvl w:val="2"/>
    </w:pPr>
    <w:rPr>
      <w:rFonts w:ascii="Cambria" w:hAnsi="Cambria"/>
      <w:b/>
      <w:sz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7B92"/>
    <w:rPr>
      <w:rFonts w:ascii="Calibri Light" w:hAnsi="Calibri Light" w:cs="Times New Roman"/>
      <w:color w:val="2E74B5"/>
      <w:sz w:val="32"/>
    </w:rPr>
  </w:style>
  <w:style w:type="character" w:customStyle="1" w:styleId="20">
    <w:name w:val="Заголовок 2 Знак"/>
    <w:link w:val="2"/>
    <w:uiPriority w:val="99"/>
    <w:locked/>
    <w:rsid w:val="00D37530"/>
    <w:rPr>
      <w:rFonts w:ascii="Cambria" w:hAnsi="Cambria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37530"/>
    <w:rPr>
      <w:rFonts w:ascii="Cambria" w:hAnsi="Cambria" w:cs="Times New Roman"/>
      <w:b/>
      <w:sz w:val="26"/>
      <w:lang w:eastAsia="ru-RU"/>
    </w:rPr>
  </w:style>
  <w:style w:type="paragraph" w:customStyle="1" w:styleId="11">
    <w:name w:val="Название1"/>
    <w:basedOn w:val="a"/>
    <w:link w:val="12"/>
    <w:uiPriority w:val="99"/>
    <w:qFormat/>
    <w:rsid w:val="00D37530"/>
    <w:pPr>
      <w:widowControl w:val="0"/>
      <w:spacing w:after="120"/>
      <w:jc w:val="center"/>
    </w:pPr>
    <w:rPr>
      <w:rFonts w:ascii="Arial" w:hAnsi="Arial"/>
      <w:b/>
      <w:sz w:val="20"/>
      <w:lang w:val="x-none"/>
    </w:rPr>
  </w:style>
  <w:style w:type="character" w:customStyle="1" w:styleId="12">
    <w:name w:val="Название Знак1"/>
    <w:link w:val="11"/>
    <w:uiPriority w:val="99"/>
    <w:locked/>
    <w:rsid w:val="00D37530"/>
    <w:rPr>
      <w:rFonts w:ascii="Arial" w:hAnsi="Arial" w:cs="Times New Roman"/>
      <w:b/>
      <w:sz w:val="20"/>
      <w:lang w:eastAsia="ru-RU"/>
    </w:rPr>
  </w:style>
  <w:style w:type="paragraph" w:styleId="a3">
    <w:name w:val="Body Text"/>
    <w:basedOn w:val="a"/>
    <w:link w:val="a4"/>
    <w:uiPriority w:val="99"/>
    <w:rsid w:val="00D37530"/>
    <w:pPr>
      <w:spacing w:after="120"/>
    </w:pPr>
    <w:rPr>
      <w:rFonts w:ascii="Times New Roman" w:hAnsi="Times New Roman"/>
      <w:sz w:val="20"/>
      <w:lang w:val="x-none"/>
    </w:rPr>
  </w:style>
  <w:style w:type="character" w:customStyle="1" w:styleId="a4">
    <w:name w:val="Основной текст Знак"/>
    <w:link w:val="a3"/>
    <w:uiPriority w:val="99"/>
    <w:locked/>
    <w:rsid w:val="00D37530"/>
    <w:rPr>
      <w:rFonts w:ascii="Times New Roman" w:hAnsi="Times New Roman" w:cs="Times New Roman"/>
      <w:sz w:val="20"/>
      <w:lang w:eastAsia="ru-RU"/>
    </w:rPr>
  </w:style>
  <w:style w:type="paragraph" w:styleId="21">
    <w:name w:val="Body Text Indent 2"/>
    <w:basedOn w:val="a"/>
    <w:link w:val="22"/>
    <w:uiPriority w:val="99"/>
    <w:rsid w:val="00D37530"/>
    <w:pPr>
      <w:spacing w:after="120" w:line="480" w:lineRule="auto"/>
      <w:ind w:left="283"/>
    </w:pPr>
    <w:rPr>
      <w:sz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D37530"/>
    <w:rPr>
      <w:rFonts w:ascii="Book Antiqua" w:hAnsi="Book Antiqua" w:cs="Times New Roman"/>
      <w:sz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D37530"/>
    <w:pPr>
      <w:spacing w:after="120"/>
      <w:ind w:left="283"/>
    </w:pPr>
    <w:rPr>
      <w:sz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37530"/>
    <w:rPr>
      <w:rFonts w:ascii="Book Antiqua" w:hAnsi="Book Antiqua" w:cs="Times New Roman"/>
      <w:sz w:val="16"/>
      <w:lang w:eastAsia="ru-RU"/>
    </w:rPr>
  </w:style>
  <w:style w:type="paragraph" w:customStyle="1" w:styleId="u">
    <w:name w:val="u"/>
    <w:basedOn w:val="a"/>
    <w:uiPriority w:val="99"/>
    <w:rsid w:val="00D375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5">
    <w:name w:val="Body Text Indent"/>
    <w:basedOn w:val="a"/>
    <w:link w:val="a6"/>
    <w:uiPriority w:val="99"/>
    <w:semiHidden/>
    <w:rsid w:val="00D37530"/>
    <w:pPr>
      <w:spacing w:after="120"/>
      <w:ind w:left="283"/>
    </w:pPr>
    <w:rPr>
      <w:sz w:val="20"/>
      <w:lang w:val="x-none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D37530"/>
    <w:rPr>
      <w:rFonts w:ascii="Book Antiqua" w:hAnsi="Book Antiqua" w:cs="Times New Roman"/>
      <w:sz w:val="20"/>
      <w:lang w:eastAsia="ru-RU"/>
    </w:rPr>
  </w:style>
  <w:style w:type="paragraph" w:styleId="23">
    <w:name w:val="Body Text 2"/>
    <w:basedOn w:val="a"/>
    <w:link w:val="24"/>
    <w:uiPriority w:val="99"/>
    <w:semiHidden/>
    <w:rsid w:val="00D37530"/>
    <w:pPr>
      <w:spacing w:after="120" w:line="480" w:lineRule="auto"/>
    </w:pPr>
    <w:rPr>
      <w:sz w:val="20"/>
      <w:lang w:val="x-none"/>
    </w:rPr>
  </w:style>
  <w:style w:type="character" w:customStyle="1" w:styleId="24">
    <w:name w:val="Основной текст 2 Знак"/>
    <w:link w:val="23"/>
    <w:uiPriority w:val="99"/>
    <w:semiHidden/>
    <w:locked/>
    <w:rsid w:val="00D37530"/>
    <w:rPr>
      <w:rFonts w:ascii="Book Antiqua" w:hAnsi="Book Antiqua" w:cs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D37530"/>
    <w:pPr>
      <w:tabs>
        <w:tab w:val="center" w:pos="4677"/>
        <w:tab w:val="right" w:pos="9355"/>
      </w:tabs>
    </w:pPr>
    <w:rPr>
      <w:sz w:val="20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D37530"/>
    <w:rPr>
      <w:rFonts w:ascii="Book Antiqua" w:hAnsi="Book Antiqua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94551B"/>
    <w:rPr>
      <w:rFonts w:ascii="Tahoma" w:hAnsi="Tahoma"/>
      <w:sz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locked/>
    <w:rsid w:val="0094551B"/>
    <w:rPr>
      <w:rFonts w:ascii="Tahoma" w:hAnsi="Tahoma" w:cs="Times New Roman"/>
      <w:sz w:val="16"/>
    </w:rPr>
  </w:style>
  <w:style w:type="paragraph" w:customStyle="1" w:styleId="13">
    <w:name w:val="Абзац списка1"/>
    <w:basedOn w:val="a"/>
    <w:uiPriority w:val="99"/>
    <w:rsid w:val="00CF10D9"/>
    <w:pPr>
      <w:ind w:left="720"/>
      <w:contextualSpacing/>
    </w:pPr>
  </w:style>
  <w:style w:type="character" w:styleId="ab">
    <w:name w:val="Hyperlink"/>
    <w:uiPriority w:val="99"/>
    <w:rsid w:val="00E5488C"/>
    <w:rPr>
      <w:rFonts w:cs="Times New Roman"/>
      <w:color w:val="0563C1"/>
      <w:u w:val="single"/>
    </w:rPr>
  </w:style>
  <w:style w:type="paragraph" w:styleId="ac">
    <w:name w:val="List Paragraph"/>
    <w:basedOn w:val="a"/>
    <w:uiPriority w:val="34"/>
    <w:qFormat/>
    <w:rsid w:val="00E5488C"/>
    <w:pPr>
      <w:ind w:left="720"/>
      <w:contextualSpacing/>
    </w:pPr>
  </w:style>
  <w:style w:type="character" w:styleId="ad">
    <w:name w:val="Strong"/>
    <w:uiPriority w:val="99"/>
    <w:qFormat/>
    <w:locked/>
    <w:rsid w:val="00C430C4"/>
    <w:rPr>
      <w:rFonts w:cs="Times New Roman"/>
      <w:b/>
      <w:bCs/>
    </w:rPr>
  </w:style>
  <w:style w:type="paragraph" w:styleId="ae">
    <w:name w:val="Normal (Web)"/>
    <w:basedOn w:val="a"/>
    <w:uiPriority w:val="99"/>
    <w:rsid w:val="00C430C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14">
    <w:name w:val="Неразрешенное упоминание1"/>
    <w:uiPriority w:val="99"/>
    <w:semiHidden/>
    <w:rsid w:val="00B93381"/>
    <w:rPr>
      <w:rFonts w:cs="Times New Roman"/>
      <w:color w:val="808080"/>
      <w:shd w:val="clear" w:color="auto" w:fill="E6E6E6"/>
    </w:rPr>
  </w:style>
  <w:style w:type="table" w:styleId="af">
    <w:name w:val="Table Grid"/>
    <w:basedOn w:val="a1"/>
    <w:uiPriority w:val="99"/>
    <w:locked/>
    <w:rsid w:val="00A35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uiPriority w:val="99"/>
    <w:semiHidden/>
    <w:rsid w:val="007C5253"/>
    <w:rPr>
      <w:rFonts w:cs="Times New Roman"/>
      <w:color w:val="954F72"/>
      <w:u w:val="single"/>
    </w:rPr>
  </w:style>
  <w:style w:type="paragraph" w:customStyle="1" w:styleId="af1">
    <w:name w:val="Стиль"/>
    <w:basedOn w:val="a"/>
    <w:next w:val="11"/>
    <w:link w:val="af2"/>
    <w:uiPriority w:val="99"/>
    <w:rsid w:val="00EE2F73"/>
    <w:pPr>
      <w:widowControl w:val="0"/>
      <w:spacing w:after="120"/>
      <w:jc w:val="center"/>
    </w:pPr>
    <w:rPr>
      <w:rFonts w:ascii="Arial" w:hAnsi="Arial"/>
      <w:b/>
      <w:sz w:val="22"/>
      <w:lang w:val="x-none" w:eastAsia="x-none"/>
    </w:rPr>
  </w:style>
  <w:style w:type="character" w:customStyle="1" w:styleId="af2">
    <w:name w:val="Название Знак"/>
    <w:link w:val="af1"/>
    <w:uiPriority w:val="99"/>
    <w:locked/>
    <w:rsid w:val="00EE2F73"/>
    <w:rPr>
      <w:rFonts w:ascii="Arial" w:hAnsi="Arial"/>
      <w:b/>
      <w:sz w:val="22"/>
    </w:rPr>
  </w:style>
  <w:style w:type="character" w:styleId="af3">
    <w:name w:val="annotation reference"/>
    <w:uiPriority w:val="99"/>
    <w:semiHidden/>
    <w:rsid w:val="00961869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961869"/>
    <w:rPr>
      <w:sz w:val="20"/>
      <w:lang w:val="x-none" w:eastAsia="x-none"/>
    </w:rPr>
  </w:style>
  <w:style w:type="character" w:customStyle="1" w:styleId="af5">
    <w:name w:val="Текст примечания Знак"/>
    <w:link w:val="af4"/>
    <w:uiPriority w:val="99"/>
    <w:semiHidden/>
    <w:locked/>
    <w:rsid w:val="00DD45DC"/>
    <w:rPr>
      <w:rFonts w:ascii="Book Antiqua" w:hAnsi="Book Antiqua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96186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DD45DC"/>
    <w:rPr>
      <w:rFonts w:ascii="Book Antiqua" w:hAnsi="Book Antiqua" w:cs="Times New Roman"/>
      <w:b/>
      <w:bCs/>
      <w:sz w:val="20"/>
      <w:szCs w:val="20"/>
    </w:rPr>
  </w:style>
  <w:style w:type="character" w:customStyle="1" w:styleId="25">
    <w:name w:val="Неразрешенное упоминание2"/>
    <w:uiPriority w:val="99"/>
    <w:semiHidden/>
    <w:unhideWhenUsed/>
    <w:rsid w:val="00052FF2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4171A6"/>
    <w:rPr>
      <w:color w:val="605E5C"/>
      <w:shd w:val="clear" w:color="auto" w:fill="E1DFDD"/>
    </w:rPr>
  </w:style>
  <w:style w:type="paragraph" w:styleId="af8">
    <w:name w:val="Revision"/>
    <w:hidden/>
    <w:uiPriority w:val="99"/>
    <w:semiHidden/>
    <w:rsid w:val="00F3186C"/>
    <w:rPr>
      <w:rFonts w:ascii="Book Antiqua" w:hAnsi="Book Antiqua"/>
      <w:sz w:val="24"/>
    </w:rPr>
  </w:style>
  <w:style w:type="character" w:customStyle="1" w:styleId="4">
    <w:name w:val="Неразрешенное упоминание4"/>
    <w:uiPriority w:val="99"/>
    <w:semiHidden/>
    <w:unhideWhenUsed/>
    <w:rsid w:val="00FA2322"/>
    <w:rPr>
      <w:color w:val="605E5C"/>
      <w:shd w:val="clear" w:color="auto" w:fill="E1DFDD"/>
    </w:rPr>
  </w:style>
  <w:style w:type="paragraph" w:styleId="af9">
    <w:name w:val="footer"/>
    <w:basedOn w:val="a"/>
    <w:link w:val="afa"/>
    <w:uiPriority w:val="99"/>
    <w:unhideWhenUsed/>
    <w:locked/>
    <w:rsid w:val="00925F0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925F09"/>
    <w:rPr>
      <w:rFonts w:ascii="Book Antiqua" w:hAnsi="Book Antiqua"/>
      <w:sz w:val="24"/>
    </w:rPr>
  </w:style>
  <w:style w:type="character" w:customStyle="1" w:styleId="gd">
    <w:name w:val="gd"/>
    <w:basedOn w:val="a0"/>
    <w:rsid w:val="0065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ushkin\Local%20Settings\Temporary%20Internet%20Files\Content.IE5\F9LPE7TZ\&#1084;&#1086;&#1089;&#1082;&#1074;&#1072;%5b1%5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66489-9F1A-49CA-B894-2CED8115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москва[1]</Template>
  <TotalTime>143</TotalTime>
  <Pages>10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№</vt:lpstr>
    </vt:vector>
  </TitlesOfParts>
  <Company/>
  <LinksUpToDate>false</LinksUpToDate>
  <CharactersWithSpaces>15366</CharactersWithSpaces>
  <SharedDoc>false</SharedDoc>
  <HLinks>
    <vt:vector size="288" baseType="variant">
      <vt:variant>
        <vt:i4>6227018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65640</vt:i4>
      </vt:variant>
      <vt:variant>
        <vt:i4>138</vt:i4>
      </vt:variant>
      <vt:variant>
        <vt:i4>0</vt:i4>
      </vt:variant>
      <vt:variant>
        <vt:i4>5</vt:i4>
      </vt:variant>
      <vt:variant>
        <vt:lpwstr>mailto:%20grigory@interformexpo.ru</vt:lpwstr>
      </vt:variant>
      <vt:variant>
        <vt:lpwstr/>
      </vt:variant>
      <vt:variant>
        <vt:i4>8323145</vt:i4>
      </vt:variant>
      <vt:variant>
        <vt:i4>135</vt:i4>
      </vt:variant>
      <vt:variant>
        <vt:i4>0</vt:i4>
      </vt:variant>
      <vt:variant>
        <vt:i4>5</vt:i4>
      </vt:variant>
      <vt:variant>
        <vt:lpwstr>mailto:army@interformexpo.ru</vt:lpwstr>
      </vt:variant>
      <vt:variant>
        <vt:lpwstr/>
      </vt:variant>
      <vt:variant>
        <vt:i4>7471177</vt:i4>
      </vt:variant>
      <vt:variant>
        <vt:i4>132</vt:i4>
      </vt:variant>
      <vt:variant>
        <vt:i4>0</vt:i4>
      </vt:variant>
      <vt:variant>
        <vt:i4>5</vt:i4>
      </vt:variant>
      <vt:variant>
        <vt:lpwstr>mailto:grigory@interformexpo.ru</vt:lpwstr>
      </vt:variant>
      <vt:variant>
        <vt:lpwstr/>
      </vt:variant>
      <vt:variant>
        <vt:i4>6422640</vt:i4>
      </vt:variant>
      <vt:variant>
        <vt:i4>129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786433</vt:i4>
      </vt:variant>
      <vt:variant>
        <vt:i4>126</vt:i4>
      </vt:variant>
      <vt:variant>
        <vt:i4>0</vt:i4>
      </vt:variant>
      <vt:variant>
        <vt:i4>5</vt:i4>
      </vt:variant>
      <vt:variant>
        <vt:lpwstr>http://www.interformexpo.ru/</vt:lpwstr>
      </vt:variant>
      <vt:variant>
        <vt:lpwstr/>
      </vt:variant>
      <vt:variant>
        <vt:i4>7471177</vt:i4>
      </vt:variant>
      <vt:variant>
        <vt:i4>123</vt:i4>
      </vt:variant>
      <vt:variant>
        <vt:i4>0</vt:i4>
      </vt:variant>
      <vt:variant>
        <vt:i4>5</vt:i4>
      </vt:variant>
      <vt:variant>
        <vt:lpwstr>mailto:grigory@interformexpo.ru</vt:lpwstr>
      </vt:variant>
      <vt:variant>
        <vt:lpwstr/>
      </vt:variant>
      <vt:variant>
        <vt:i4>6488153</vt:i4>
      </vt:variant>
      <vt:variant>
        <vt:i4>120</vt:i4>
      </vt:variant>
      <vt:variant>
        <vt:i4>0</vt:i4>
      </vt:variant>
      <vt:variant>
        <vt:i4>5</vt:i4>
      </vt:variant>
      <vt:variant>
        <vt:lpwstr>mailto:mailbox@interform.ru</vt:lpwstr>
      </vt:variant>
      <vt:variant>
        <vt:lpwstr/>
      </vt:variant>
      <vt:variant>
        <vt:i4>6227018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65640</vt:i4>
      </vt:variant>
      <vt:variant>
        <vt:i4>114</vt:i4>
      </vt:variant>
      <vt:variant>
        <vt:i4>0</vt:i4>
      </vt:variant>
      <vt:variant>
        <vt:i4>5</vt:i4>
      </vt:variant>
      <vt:variant>
        <vt:lpwstr>mailto:%20grigory@interformexpo.ru</vt:lpwstr>
      </vt:variant>
      <vt:variant>
        <vt:lpwstr/>
      </vt:variant>
      <vt:variant>
        <vt:i4>4194330</vt:i4>
      </vt:variant>
      <vt:variant>
        <vt:i4>111</vt:i4>
      </vt:variant>
      <vt:variant>
        <vt:i4>0</vt:i4>
      </vt:variant>
      <vt:variant>
        <vt:i4>5</vt:i4>
      </vt:variant>
      <vt:variant>
        <vt:lpwstr>http://www.patriot-expo.ru/media/files/normativ/reglament.organizazii.i.provedenia.meropriatii.v.kvz.patriot..pdf</vt:lpwstr>
      </vt:variant>
      <vt:variant>
        <vt:lpwstr/>
      </vt:variant>
      <vt:variant>
        <vt:i4>5964877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Акт_ПО</vt:lpwstr>
      </vt:variant>
      <vt:variant>
        <vt:i4>2359354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Приложение1_ПО</vt:lpwstr>
      </vt:variant>
      <vt:variant>
        <vt:i4>6227018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Договор_ПО</vt:lpwstr>
      </vt:variant>
      <vt:variant>
        <vt:i4>3867700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форма9</vt:lpwstr>
      </vt:variant>
      <vt:variant>
        <vt:i4>3802164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форма8</vt:lpwstr>
      </vt:variant>
      <vt:variant>
        <vt:i4>3474484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форма7</vt:lpwstr>
      </vt:variant>
      <vt:variant>
        <vt:i4>3408948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форма6</vt:lpwstr>
      </vt:variant>
      <vt:variant>
        <vt:i4>3605556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форма5а</vt:lpwstr>
      </vt:variant>
      <vt:variant>
        <vt:i4>3605556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форма5</vt:lpwstr>
      </vt:variant>
      <vt:variant>
        <vt:i4>3540020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форма4</vt:lpwstr>
      </vt:variant>
      <vt:variant>
        <vt:i4>3212340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форма3</vt:lpwstr>
      </vt:variant>
      <vt:variant>
        <vt:i4>3146804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форма2</vt:lpwstr>
      </vt:variant>
      <vt:variant>
        <vt:i4>3343412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форма1</vt:lpwstr>
      </vt:variant>
      <vt:variant>
        <vt:i4>70386747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СДАЧА_ПРИЕМКА_РАБОТ</vt:lpwstr>
      </vt:variant>
      <vt:variant>
        <vt:i4>6226004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АКТ_готовности_системы</vt:lpwstr>
      </vt:variant>
      <vt:variant>
        <vt:i4>71566414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Заключение</vt:lpwstr>
      </vt:variant>
      <vt:variant>
        <vt:i4>2293834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Приложение2_Штрафы</vt:lpwstr>
      </vt:variant>
      <vt:variant>
        <vt:i4>3015743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ТЕХНИЧЕСКИХ_ПОДКЛЮЧЕНИЙ</vt:lpwstr>
      </vt:variant>
      <vt:variant>
        <vt:i4>70911030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МОНТАЖНО_ДЕМОНТАЖНЫХ_РАБОТ</vt:lpwstr>
      </vt:variant>
      <vt:variant>
        <vt:i4>6094935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ПРАВИЛА_ДВИЖЕНИЯ_АВТОТРАНСПОРТА</vt:lpwstr>
      </vt:variant>
      <vt:variant>
        <vt:i4>2098228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ВЪЕЗД_ПРОХОД_Во_время_работы_форума</vt:lpwstr>
      </vt:variant>
      <vt:variant>
        <vt:i4>5373996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ПОРЯДОК_ВЪЕЗДА_ПРОХОДА</vt:lpwstr>
      </vt:variant>
      <vt:variant>
        <vt:i4>3015751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ПОРЯДОК_ПРОХОЖДЕНИЯ</vt:lpwstr>
      </vt:variant>
      <vt:variant>
        <vt:i4>71434322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ДАТЫ_ПРОВЕДЕНИЯ</vt:lpwstr>
      </vt:variant>
      <vt:variant>
        <vt:i4>7864446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ПРАВИЛА_И_ТРЕБОВАНИЯ</vt:lpwstr>
      </vt:variant>
      <vt:variant>
        <vt:i4>4128807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Пр_1_к_Договору_возмездного_ок</vt:lpwstr>
      </vt:variant>
      <vt:variant>
        <vt:i4>68288624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РЕКВИЗИТЫ_СТОРОН</vt:lpwstr>
      </vt:variant>
      <vt:variant>
        <vt:i4>70713377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ПРОЧИЕ_УСЛОВИЯ</vt:lpwstr>
      </vt:variant>
      <vt:variant>
        <vt:i4>68879390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ПОРЯДОК_РАЗРЕШЕНИЯ_СПОРОВ</vt:lpwstr>
      </vt:variant>
      <vt:variant>
        <vt:i4>70582357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ФОРС_МАЖОР</vt:lpwstr>
      </vt:variant>
      <vt:variant>
        <vt:i4>2425928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ОТВЕТСТВЕННОСТЬ_СТОРОН</vt:lpwstr>
      </vt:variant>
      <vt:variant>
        <vt:i4>70975525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Отчетные_документы</vt:lpwstr>
      </vt:variant>
      <vt:variant>
        <vt:i4>68616315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ПОРЯДОК_РАСЧЕТОВ</vt:lpwstr>
      </vt:variant>
      <vt:variant>
        <vt:i4>5571645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СТОИМОСТЬ_РАБОТ_И_УСЛУГ</vt:lpwstr>
      </vt:variant>
      <vt:variant>
        <vt:i4>5571651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ПРАВА_И_ОБЯЗАННОСТИ_СТОРОН</vt:lpwstr>
      </vt:variant>
      <vt:variant>
        <vt:i4>71173173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Договор</vt:lpwstr>
      </vt:variant>
      <vt:variant>
        <vt:i4>71173173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Договор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№</dc:title>
  <dc:creator>laushkin</dc:creator>
  <cp:lastModifiedBy>Максим Шишов</cp:lastModifiedBy>
  <cp:revision>66</cp:revision>
  <cp:lastPrinted>2025-05-13T12:42:00Z</cp:lastPrinted>
  <dcterms:created xsi:type="dcterms:W3CDTF">2024-04-22T08:44:00Z</dcterms:created>
  <dcterms:modified xsi:type="dcterms:W3CDTF">2025-05-20T11:36:00Z</dcterms:modified>
</cp:coreProperties>
</file>